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color w:val="000000" w:themeColor="text1"/>
          <w:sz w:val="44"/>
          <w:szCs w:val="44"/>
          <w:highlight w:val="none"/>
          <w:lang w:eastAsia="zh-CN"/>
          <w14:textFill>
            <w14:solidFill>
              <w14:schemeClr w14:val="tx1"/>
            </w14:solidFill>
          </w14:textFill>
        </w:rPr>
      </w:pPr>
      <w:r>
        <w:rPr>
          <w:rFonts w:hint="eastAsia" w:ascii="方正小标宋_GBK" w:hAnsi="方正小标宋_GBK" w:eastAsia="方正小标宋_GBK" w:cs="方正小标宋_GBK"/>
          <w:color w:val="000000" w:themeColor="text1"/>
          <w:sz w:val="44"/>
          <w:szCs w:val="44"/>
          <w:highlight w:val="none"/>
          <w:lang w:eastAsia="zh-CN"/>
          <w14:textFill>
            <w14:solidFill>
              <w14:schemeClr w14:val="tx1"/>
            </w14:solidFill>
          </w14:textFill>
        </w:rPr>
        <w:t>连山壮族瑶族自治县</w:t>
      </w:r>
      <w:r>
        <w:rPr>
          <w:rFonts w:hint="eastAsia" w:ascii="方正小标宋_GBK" w:hAnsi="方正小标宋_GBK" w:eastAsia="方正小标宋_GBK" w:cs="方正小标宋_GBK"/>
          <w:color w:val="000000" w:themeColor="text1"/>
          <w:sz w:val="44"/>
          <w:szCs w:val="44"/>
          <w:highlight w:val="none"/>
          <w:lang w:val="en-US" w:eastAsia="zh-CN"/>
          <w14:textFill>
            <w14:solidFill>
              <w14:schemeClr w14:val="tx1"/>
            </w14:solidFill>
          </w14:textFill>
        </w:rPr>
        <w:t>人力资源和社会保障局</w:t>
      </w:r>
      <w:r>
        <w:rPr>
          <w:rFonts w:hint="eastAsia" w:ascii="方正小标宋_GBK" w:hAnsi="方正小标宋_GBK" w:eastAsia="方正小标宋_GBK" w:cs="方正小标宋_GBK"/>
          <w:color w:val="000000" w:themeColor="text1"/>
          <w:sz w:val="44"/>
          <w:szCs w:val="44"/>
          <w:highlight w:val="none"/>
          <w:lang w:eastAsia="zh-CN"/>
          <w14:textFill>
            <w14:solidFill>
              <w14:schemeClr w14:val="tx1"/>
            </w14:solidFill>
          </w14:textFill>
        </w:rPr>
        <w:t>关于</w:t>
      </w:r>
      <w:r>
        <w:rPr>
          <w:rFonts w:hint="eastAsia" w:ascii="方正小标宋_GBK" w:hAnsi="方正小标宋_GBK" w:eastAsia="方正小标宋_GBK" w:cs="方正小标宋_GBK"/>
          <w:color w:val="000000" w:themeColor="text1"/>
          <w:sz w:val="44"/>
          <w:szCs w:val="44"/>
          <w:highlight w:val="none"/>
          <w:lang w:val="en-US" w:eastAsia="zh-CN"/>
          <w14:textFill>
            <w14:solidFill>
              <w14:schemeClr w14:val="tx1"/>
            </w14:solidFill>
          </w14:textFill>
        </w:rPr>
        <w:t>贯彻落实</w:t>
      </w:r>
      <w:r>
        <w:rPr>
          <w:rFonts w:hint="eastAsia" w:ascii="方正小标宋_GBK" w:hAnsi="方正小标宋_GBK" w:eastAsia="方正小标宋_GBK" w:cs="方正小标宋_GBK"/>
          <w:color w:val="000000" w:themeColor="text1"/>
          <w:sz w:val="44"/>
          <w:szCs w:val="44"/>
          <w:highlight w:val="none"/>
          <w:lang w:eastAsia="zh-CN"/>
          <w14:textFill>
            <w14:solidFill>
              <w14:schemeClr w14:val="tx1"/>
            </w14:solidFill>
          </w14:textFill>
        </w:rPr>
        <w:t>进一步加强新时代</w:t>
      </w:r>
    </w:p>
    <w:p>
      <w:pPr>
        <w:keepNext w:val="0"/>
        <w:keepLines w:val="0"/>
        <w:pageBreakBefore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color w:val="000000" w:themeColor="text1"/>
          <w:sz w:val="44"/>
          <w:szCs w:val="44"/>
          <w:highlight w:val="none"/>
          <w:lang w:eastAsia="zh-CN"/>
          <w14:textFill>
            <w14:solidFill>
              <w14:schemeClr w14:val="tx1"/>
            </w14:solidFill>
          </w14:textFill>
        </w:rPr>
      </w:pPr>
      <w:r>
        <w:rPr>
          <w:rFonts w:hint="eastAsia" w:ascii="方正小标宋_GBK" w:hAnsi="方正小标宋_GBK" w:eastAsia="方正小标宋_GBK" w:cs="方正小标宋_GBK"/>
          <w:color w:val="000000" w:themeColor="text1"/>
          <w:sz w:val="44"/>
          <w:szCs w:val="44"/>
          <w:highlight w:val="none"/>
          <w:lang w:eastAsia="zh-CN"/>
          <w14:textFill>
            <w14:solidFill>
              <w14:schemeClr w14:val="tx1"/>
            </w14:solidFill>
          </w14:textFill>
        </w:rPr>
        <w:t>人才工作的实施细则</w:t>
      </w:r>
    </w:p>
    <w:p>
      <w:pPr>
        <w:keepNext w:val="0"/>
        <w:keepLines w:val="0"/>
        <w:pageBreakBefore w:val="0"/>
        <w:kinsoku/>
        <w:wordWrap/>
        <w:overflowPunct/>
        <w:topLinePunct w:val="0"/>
        <w:autoSpaceDE/>
        <w:autoSpaceDN/>
        <w:bidi w:val="0"/>
        <w:adjustRightInd/>
        <w:snapToGrid/>
        <w:spacing w:line="720" w:lineRule="exact"/>
        <w:jc w:val="center"/>
        <w:textAlignment w:val="auto"/>
        <w:rPr>
          <w:rFonts w:hint="eastAsia" w:ascii="方正小标宋_GBK" w:hAnsi="方正小标宋_GBK" w:eastAsia="方正小标宋_GBK" w:cs="方正小标宋_GBK"/>
          <w:color w:val="000000" w:themeColor="text1"/>
          <w:sz w:val="44"/>
          <w:szCs w:val="44"/>
          <w:highlight w:val="none"/>
          <w:lang w:eastAsia="zh-CN"/>
          <w14:textFill>
            <w14:solidFill>
              <w14:schemeClr w14:val="tx1"/>
            </w14:solidFill>
          </w14:textFill>
        </w:rPr>
      </w:pPr>
      <w:r>
        <w:rPr>
          <w:rFonts w:hint="eastAsia" w:ascii="方正小标宋_GBK" w:hAnsi="方正小标宋_GBK" w:eastAsia="方正小标宋_GBK" w:cs="方正小标宋_GBK"/>
          <w:color w:val="000000" w:themeColor="text1"/>
          <w:sz w:val="44"/>
          <w:szCs w:val="44"/>
          <w:highlight w:val="none"/>
          <w:lang w:eastAsia="zh-CN"/>
          <w14:textFill>
            <w14:solidFill>
              <w14:schemeClr w14:val="tx1"/>
            </w14:solidFill>
          </w14:textFill>
        </w:rPr>
        <w:t>（</w:t>
      </w:r>
      <w:r>
        <w:rPr>
          <w:rFonts w:hint="eastAsia" w:ascii="方正小标宋_GBK" w:hAnsi="方正小标宋_GBK" w:eastAsia="方正小标宋_GBK" w:cs="方正小标宋_GBK"/>
          <w:color w:val="000000" w:themeColor="text1"/>
          <w:sz w:val="44"/>
          <w:szCs w:val="44"/>
          <w:highlight w:val="none"/>
          <w:lang w:val="en-US" w:eastAsia="zh-CN"/>
          <w14:textFill>
            <w14:solidFill>
              <w14:schemeClr w14:val="tx1"/>
            </w14:solidFill>
          </w14:textFill>
        </w:rPr>
        <w:t>试行</w:t>
      </w:r>
      <w:r>
        <w:rPr>
          <w:rFonts w:hint="eastAsia" w:ascii="方正小标宋_GBK" w:hAnsi="方正小标宋_GBK" w:eastAsia="方正小标宋_GBK" w:cs="方正小标宋_GBK"/>
          <w:color w:val="000000" w:themeColor="text1"/>
          <w:sz w:val="44"/>
          <w:szCs w:val="44"/>
          <w:highlight w:val="none"/>
          <w:lang w:eastAsia="zh-CN"/>
          <w14:textFill>
            <w14:solidFill>
              <w14:schemeClr w14:val="tx1"/>
            </w14:solidFill>
          </w14:textFill>
        </w:rPr>
        <w:t>）</w:t>
      </w:r>
    </w:p>
    <w:p>
      <w:pPr>
        <w:pStyle w:val="8"/>
        <w:keepNext w:val="0"/>
        <w:keepLines w:val="0"/>
        <w:pageBreakBefore w:val="0"/>
        <w:widowControl/>
        <w:kinsoku/>
        <w:wordWrap/>
        <w:overflowPunct/>
        <w:topLinePunct w:val="0"/>
        <w:autoSpaceDE/>
        <w:autoSpaceDN/>
        <w:bidi w:val="0"/>
        <w:adjustRightInd/>
        <w:snapToGrid/>
        <w:spacing w:line="720" w:lineRule="exact"/>
        <w:ind w:left="0" w:leftChars="0" w:right="0" w:rightChars="0" w:firstLine="0" w:firstLineChars="0"/>
        <w:jc w:val="center"/>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p>
    <w:p>
      <w:pPr>
        <w:pStyle w:val="8"/>
        <w:keepNext w:val="0"/>
        <w:keepLines w:val="0"/>
        <w:pageBreakBefore w:val="0"/>
        <w:widowControl/>
        <w:kinsoku/>
        <w:wordWrap/>
        <w:overflowPunct/>
        <w:topLinePunct w:val="0"/>
        <w:bidi w:val="0"/>
        <w:spacing w:line="560" w:lineRule="exact"/>
        <w:ind w:right="0" w:rightChars="0" w:firstLine="627" w:firstLineChars="196"/>
        <w:textAlignment w:val="auto"/>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为贯彻落实《连山壮族瑶族自治县关于进一步加强新时代人才工作的实施意见》（山人才发〔2023〕1号）文件精神，结合本县实际，特制定本细则。</w:t>
      </w:r>
    </w:p>
    <w:p>
      <w:pPr>
        <w:numPr>
          <w:ilvl w:val="0"/>
          <w:numId w:val="0"/>
        </w:numPr>
        <w:ind w:firstLine="640" w:firstLineChars="200"/>
        <w:rPr>
          <w:rFonts w:hint="eastAsia" w:ascii="黑体" w:hAnsi="黑体" w:eastAsia="黑体" w:cs="黑体"/>
          <w:bCs/>
          <w:color w:val="000000" w:themeColor="text1"/>
          <w:kern w:val="0"/>
          <w:sz w:val="32"/>
          <w:szCs w:val="32"/>
          <w:highlight w:val="none"/>
          <w:lang w:val="en-US" w:eastAsia="zh-CN" w:bidi="ar-SA"/>
          <w14:textFill>
            <w14:solidFill>
              <w14:schemeClr w14:val="tx1"/>
            </w14:solidFill>
          </w14:textFill>
        </w:rPr>
      </w:pPr>
      <w:r>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t xml:space="preserve">第一条 </w:t>
      </w:r>
      <w:r>
        <w:rPr>
          <w:rFonts w:hint="eastAsia" w:ascii="黑体" w:hAnsi="黑体" w:eastAsia="黑体" w:cs="黑体"/>
          <w:bCs/>
          <w:color w:val="000000" w:themeColor="text1"/>
          <w:kern w:val="0"/>
          <w:sz w:val="32"/>
          <w:szCs w:val="32"/>
          <w:highlight w:val="none"/>
          <w:lang w:val="en-US" w:eastAsia="zh-CN" w:bidi="ar-SA"/>
          <w14:textFill>
            <w14:solidFill>
              <w14:schemeClr w14:val="tx1"/>
            </w14:solidFill>
          </w14:textFill>
        </w:rPr>
        <w:t>开展“鸿雁归巢”行动</w:t>
      </w:r>
    </w:p>
    <w:p>
      <w:pPr>
        <w:pStyle w:val="8"/>
        <w:keepNext w:val="0"/>
        <w:keepLines w:val="0"/>
        <w:pageBreakBefore w:val="0"/>
        <w:widowControl/>
        <w:numPr>
          <w:ilvl w:val="0"/>
          <w:numId w:val="1"/>
        </w:numPr>
        <w:kinsoku/>
        <w:wordWrap/>
        <w:overflowPunct/>
        <w:topLinePunct w:val="0"/>
        <w:autoSpaceDE/>
        <w:autoSpaceDN/>
        <w:bidi w:val="0"/>
        <w:adjustRightInd/>
        <w:snapToGrid/>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eastAsia="zh-CN"/>
          <w14:textFill>
            <w14:solidFill>
              <w14:schemeClr w14:val="tx1"/>
            </w14:solidFill>
          </w14:textFill>
        </w:rPr>
        <w:t>补助</w:t>
      </w:r>
      <w:r>
        <w:rPr>
          <w:rFonts w:hint="eastAsia" w:ascii="楷体_GB2312" w:hAnsi="楷体_GB2312" w:eastAsia="楷体_GB2312" w:cs="楷体_GB2312"/>
          <w:color w:val="000000" w:themeColor="text1"/>
          <w:kern w:val="0"/>
          <w:sz w:val="32"/>
          <w:szCs w:val="32"/>
          <w:highlight w:val="none"/>
          <w14:textFill>
            <w14:solidFill>
              <w14:schemeClr w14:val="tx1"/>
            </w14:solidFill>
          </w14:textFill>
        </w:rPr>
        <w:t>类别</w:t>
      </w:r>
    </w:p>
    <w:p>
      <w:pPr>
        <w:keepNext w:val="0"/>
        <w:keepLines w:val="0"/>
        <w:widowControl/>
        <w:suppressLineNumbers w:val="0"/>
        <w:ind w:firstLine="620" w:firstLineChars="200"/>
        <w:jc w:val="left"/>
        <w:rPr>
          <w:rFonts w:hint="eastAsia" w:ascii="仿宋_GB2312" w:hAnsi="宋体" w:eastAsia="仿宋_GB2312" w:cs="仿宋_GB2312"/>
          <w:color w:val="000000" w:themeColor="text1"/>
          <w:kern w:val="0"/>
          <w:sz w:val="31"/>
          <w:szCs w:val="31"/>
          <w:highlight w:val="none"/>
          <w:lang w:val="en-US" w:eastAsia="zh-CN" w:bidi="ar"/>
          <w14:textFill>
            <w14:solidFill>
              <w14:schemeClr w14:val="tx1"/>
            </w14:solidFill>
          </w14:textFill>
        </w:rPr>
      </w:pPr>
      <w:r>
        <w:rPr>
          <w:rFonts w:ascii="仿宋_GB2312" w:hAnsi="宋体" w:eastAsia="仿宋_GB2312" w:cs="仿宋_GB2312"/>
          <w:color w:val="000000" w:themeColor="text1"/>
          <w:kern w:val="0"/>
          <w:sz w:val="31"/>
          <w:szCs w:val="31"/>
          <w:highlight w:val="none"/>
          <w:lang w:val="en-US" w:eastAsia="zh-CN" w:bidi="ar"/>
          <w14:textFill>
            <w14:solidFill>
              <w14:schemeClr w14:val="tx1"/>
            </w14:solidFill>
          </w14:textFill>
        </w:rPr>
        <w:t xml:space="preserve">对新引进且全职在我县企业工作的本地籍全日制大专、本科、 </w:t>
      </w:r>
      <w:r>
        <w:rPr>
          <w:rFonts w:hint="eastAsia" w:ascii="仿宋_GB2312" w:hAnsi="宋体" w:eastAsia="仿宋_GB2312" w:cs="仿宋_GB2312"/>
          <w:color w:val="000000" w:themeColor="text1"/>
          <w:kern w:val="0"/>
          <w:sz w:val="31"/>
          <w:szCs w:val="31"/>
          <w:highlight w:val="none"/>
          <w:lang w:val="en-US" w:eastAsia="zh-CN" w:bidi="ar"/>
          <w14:textFill>
            <w14:solidFill>
              <w14:schemeClr w14:val="tx1"/>
            </w14:solidFill>
          </w14:textFill>
        </w:rPr>
        <w:t>研究生学历毕业生，按规定依法缴纳社会保险满一年的，分别给予一次性补助 1000 元、2000 元、4000 元。</w:t>
      </w:r>
    </w:p>
    <w:p>
      <w:pPr>
        <w:pStyle w:val="8"/>
        <w:keepNext w:val="0"/>
        <w:keepLines w:val="0"/>
        <w:pageBreakBefore w:val="0"/>
        <w:widowControl/>
        <w:numPr>
          <w:ilvl w:val="0"/>
          <w:numId w:val="1"/>
        </w:numPr>
        <w:kinsoku/>
        <w:wordWrap/>
        <w:overflowPunct/>
        <w:topLinePunct w:val="0"/>
        <w:autoSpaceDE/>
        <w:autoSpaceDN/>
        <w:bidi w:val="0"/>
        <w:adjustRightInd/>
        <w:snapToGrid/>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补贴对象</w:t>
      </w:r>
    </w:p>
    <w:p>
      <w:pPr>
        <w:pStyle w:val="5"/>
        <w:keepNext w:val="0"/>
        <w:keepLines w:val="0"/>
        <w:pageBreakBefore w:val="0"/>
        <w:numPr>
          <w:ilvl w:val="0"/>
          <w:numId w:val="0"/>
        </w:numPr>
        <w:kinsoku/>
        <w:wordWrap/>
        <w:overflowPunct/>
        <w:topLinePunct w:val="0"/>
        <w:autoSpaceDE/>
        <w:autoSpaceDN/>
        <w:bidi w:val="0"/>
        <w:adjustRightInd/>
        <w:snapToGrid/>
        <w:spacing w:before="0" w:beforeLines="0" w:beforeAutospacing="0" w:after="0" w:afterLines="0" w:afterAutospacing="0" w:line="540" w:lineRule="exact"/>
        <w:ind w:right="0" w:rightChars="0" w:firstLine="640" w:firstLineChars="200"/>
        <w:textAlignment w:val="auto"/>
        <w:outlineLvl w:val="9"/>
        <w:rPr>
          <w:rFonts w:hint="eastAsia" w:ascii="仿宋_GB2312" w:hAnsi="宋体" w:eastAsia="仿宋_GB2312" w:cs="仿宋_GB2312"/>
          <w:color w:val="000000" w:themeColor="text1"/>
          <w:kern w:val="0"/>
          <w:sz w:val="31"/>
          <w:szCs w:val="31"/>
          <w:highlight w:val="none"/>
          <w:lang w:val="en-US" w:eastAsia="zh-CN" w:bidi="ar"/>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color="auto"/>
          <w:lang w:eastAsia="zh-CN"/>
          <w14:textFill>
            <w14:solidFill>
              <w14:schemeClr w14:val="tx1"/>
            </w14:solidFill>
          </w14:textFill>
        </w:rPr>
        <w:t>符合条件的</w:t>
      </w:r>
      <w:r>
        <w:rPr>
          <w:rFonts w:hint="eastAsia" w:eastAsia="仿宋_GB2312" w:cs="Times New Roman"/>
          <w:color w:val="000000" w:themeColor="text1"/>
          <w:sz w:val="32"/>
          <w:szCs w:val="32"/>
          <w:highlight w:val="none"/>
          <w:u w:val="none" w:color="auto"/>
          <w:lang w:val="en-US" w:eastAsia="zh-CN"/>
          <w14:textFill>
            <w14:solidFill>
              <w14:schemeClr w14:val="tx1"/>
            </w14:solidFill>
          </w14:textFill>
        </w:rPr>
        <w:t>个人</w:t>
      </w:r>
    </w:p>
    <w:p>
      <w:pPr>
        <w:pStyle w:val="8"/>
        <w:keepNext w:val="0"/>
        <w:keepLines w:val="0"/>
        <w:pageBreakBefore w:val="0"/>
        <w:widowControl/>
        <w:numPr>
          <w:ilvl w:val="0"/>
          <w:numId w:val="1"/>
        </w:numPr>
        <w:kinsoku/>
        <w:wordWrap/>
        <w:overflowPunct/>
        <w:topLinePunct w:val="0"/>
        <w:autoSpaceDE/>
        <w:autoSpaceDN/>
        <w:bidi w:val="0"/>
        <w:adjustRightInd/>
        <w:snapToGrid/>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申报条件</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default"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1.2023年1月1日后新引进且全职在我县企业（含个体工商户）工作的本地籍全日制大专、本科、研究生学历毕业生（应届往届均可）。</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default"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2.按规定在本县依法缴纳社会保险满一年。</w:t>
      </w:r>
    </w:p>
    <w:p>
      <w:pPr>
        <w:pStyle w:val="8"/>
        <w:keepNext w:val="0"/>
        <w:keepLines w:val="0"/>
        <w:pageBreakBefore w:val="0"/>
        <w:widowControl/>
        <w:numPr>
          <w:ilvl w:val="0"/>
          <w:numId w:val="1"/>
        </w:numPr>
        <w:kinsoku/>
        <w:wordWrap/>
        <w:overflowPunct/>
        <w:topLinePunct w:val="0"/>
        <w:autoSpaceDE/>
        <w:autoSpaceDN/>
        <w:bidi w:val="0"/>
        <w:adjustRightInd/>
        <w:snapToGrid/>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补助标准</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一次性补助：大专1000元、本科2000元、研究生4000元</w:t>
      </w:r>
    </w:p>
    <w:p>
      <w:pPr>
        <w:pStyle w:val="8"/>
        <w:keepNext w:val="0"/>
        <w:keepLines w:val="0"/>
        <w:pageBreakBefore w:val="0"/>
        <w:widowControl/>
        <w:numPr>
          <w:ilvl w:val="0"/>
          <w:numId w:val="1"/>
        </w:numPr>
        <w:kinsoku/>
        <w:wordWrap/>
        <w:overflowPunct/>
        <w:topLinePunct w:val="0"/>
        <w:autoSpaceDE/>
        <w:autoSpaceDN/>
        <w:bidi w:val="0"/>
        <w:adjustRightInd/>
        <w:snapToGrid/>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申报资料及程序</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1.申报。每年进行1次，具体时间以申报通知为准。县企业自行到县人才和公共就业服务中心进行申报。</w:t>
      </w:r>
    </w:p>
    <w:p>
      <w:pPr>
        <w:pStyle w:val="8"/>
        <w:keepNext w:val="0"/>
        <w:keepLines w:val="0"/>
        <w:pageBreakBefore w:val="0"/>
        <w:widowControl/>
        <w:numPr>
          <w:ilvl w:val="0"/>
          <w:numId w:val="0"/>
        </w:numPr>
        <w:kinsoku/>
        <w:wordWrap/>
        <w:overflowPunct/>
        <w:topLinePunct w:val="0"/>
        <w:bidi w:val="0"/>
        <w:spacing w:line="560" w:lineRule="exact"/>
        <w:ind w:right="0" w:rightChars="0" w:firstLine="0" w:firstLineChars="0"/>
        <w:textAlignment w:val="auto"/>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申报需提交以下材料：</w:t>
      </w:r>
    </w:p>
    <w:p>
      <w:pPr>
        <w:keepNext w:val="0"/>
        <w:keepLines w:val="0"/>
        <w:pageBreakBefore w:val="0"/>
        <w:numPr>
          <w:ilvl w:val="0"/>
          <w:numId w:val="0"/>
        </w:numPr>
        <w:kinsoku/>
        <w:wordWrap/>
        <w:overflowPunct/>
        <w:topLinePunct w:val="0"/>
        <w:autoSpaceDE/>
        <w:autoSpaceDN/>
        <w:bidi w:val="0"/>
        <w:adjustRightInd/>
        <w:snapToGrid/>
        <w:spacing w:line="540" w:lineRule="exact"/>
        <w:ind w:right="0" w:rightChars="0" w:firstLine="640" w:firstLineChars="200"/>
        <w:textAlignment w:val="auto"/>
        <w:outlineLvl w:val="9"/>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t>①一次性补助申请表</w:t>
      </w:r>
      <w:r>
        <w:rPr>
          <w:rFonts w:hint="eastAsia" w:ascii="Times New Roman" w:hAnsi="Times New Roman" w:eastAsia="仿宋_GB2312" w:cs="Times New Roman"/>
          <w:b w:val="0"/>
          <w:bCs w:val="0"/>
          <w:color w:val="000000" w:themeColor="text1"/>
          <w:sz w:val="32"/>
          <w:szCs w:val="32"/>
          <w:highlight w:val="none"/>
          <w:u w:val="none" w:color="auto"/>
          <w:lang w:val="en-US" w:eastAsia="zh-CN"/>
          <w14:textFill>
            <w14:solidFill>
              <w14:schemeClr w14:val="tx1"/>
            </w14:solidFill>
          </w14:textFill>
        </w:rPr>
        <w:t>（附件1）</w:t>
      </w:r>
      <w:r>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540" w:lineRule="exact"/>
        <w:ind w:right="0" w:rightChars="0" w:firstLine="640" w:firstLineChars="200"/>
        <w:textAlignment w:val="auto"/>
        <w:outlineLvl w:val="9"/>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t>②企业营业执照复印件；</w:t>
      </w:r>
    </w:p>
    <w:p>
      <w:pPr>
        <w:keepNext w:val="0"/>
        <w:keepLines w:val="0"/>
        <w:pageBreakBefore w:val="0"/>
        <w:numPr>
          <w:ilvl w:val="0"/>
          <w:numId w:val="0"/>
        </w:numPr>
        <w:kinsoku/>
        <w:wordWrap/>
        <w:overflowPunct/>
        <w:topLinePunct w:val="0"/>
        <w:autoSpaceDE/>
        <w:autoSpaceDN/>
        <w:bidi w:val="0"/>
        <w:adjustRightInd/>
        <w:snapToGrid/>
        <w:spacing w:line="540" w:lineRule="exact"/>
        <w:ind w:right="0" w:rightChars="0" w:firstLine="640" w:firstLineChars="200"/>
        <w:textAlignment w:val="auto"/>
        <w:outlineLvl w:val="9"/>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t>③符合条件人员基本身份类证明或毕业证书复印件；</w:t>
      </w:r>
    </w:p>
    <w:p>
      <w:pPr>
        <w:keepNext w:val="0"/>
        <w:keepLines w:val="0"/>
        <w:pageBreakBefore w:val="0"/>
        <w:numPr>
          <w:ilvl w:val="0"/>
          <w:numId w:val="0"/>
        </w:numPr>
        <w:kinsoku/>
        <w:wordWrap/>
        <w:overflowPunct/>
        <w:topLinePunct w:val="0"/>
        <w:autoSpaceDE/>
        <w:autoSpaceDN/>
        <w:bidi w:val="0"/>
        <w:adjustRightInd/>
        <w:snapToGrid/>
        <w:spacing w:line="540" w:lineRule="exact"/>
        <w:ind w:right="0" w:rightChars="0" w:firstLine="640" w:firstLineChars="200"/>
        <w:textAlignment w:val="auto"/>
        <w:outlineLvl w:val="9"/>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t>④本县依法缴纳社会保险满一年证明</w:t>
      </w:r>
      <w:r>
        <w:rPr>
          <w:rFonts w:hint="eastAsia" w:eastAsia="仿宋_GB2312" w:cs="Times New Roman"/>
          <w:color w:val="000000" w:themeColor="text1"/>
          <w:sz w:val="32"/>
          <w:szCs w:val="32"/>
          <w:highlight w:val="none"/>
          <w:u w:val="none" w:color="auto"/>
          <w:lang w:val="en-US" w:eastAsia="zh-CN"/>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540" w:lineRule="exact"/>
        <w:ind w:right="0" w:rightChars="0" w:firstLine="640" w:firstLineChars="200"/>
        <w:textAlignment w:val="auto"/>
        <w:outlineLvl w:val="9"/>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t>⑤与</w:t>
      </w:r>
      <w:r>
        <w:rPr>
          <w:rFonts w:hint="eastAsia" w:eastAsia="仿宋_GB2312" w:cs="Times New Roman"/>
          <w:color w:val="000000" w:themeColor="text1"/>
          <w:sz w:val="32"/>
          <w:szCs w:val="32"/>
          <w:highlight w:val="none"/>
          <w:u w:val="none" w:color="auto"/>
          <w:lang w:val="en-US" w:eastAsia="zh-CN"/>
          <w14:textFill>
            <w14:solidFill>
              <w14:schemeClr w14:val="tx1"/>
            </w14:solidFill>
          </w14:textFill>
        </w:rPr>
        <w:t>企业</w:t>
      </w:r>
      <w:r>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t>签订的劳动合同复印件</w:t>
      </w:r>
    </w:p>
    <w:p>
      <w:pPr>
        <w:keepNext w:val="0"/>
        <w:keepLines w:val="0"/>
        <w:pageBreakBefore w:val="0"/>
        <w:numPr>
          <w:ilvl w:val="0"/>
          <w:numId w:val="0"/>
        </w:numPr>
        <w:kinsoku/>
        <w:wordWrap/>
        <w:overflowPunct/>
        <w:topLinePunct w:val="0"/>
        <w:autoSpaceDE/>
        <w:autoSpaceDN/>
        <w:bidi w:val="0"/>
        <w:adjustRightInd/>
        <w:snapToGrid/>
        <w:spacing w:line="540" w:lineRule="exact"/>
        <w:ind w:right="0" w:rightChars="0" w:firstLine="640" w:firstLineChars="200"/>
        <w:textAlignment w:val="auto"/>
        <w:outlineLvl w:val="9"/>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w:t>
      </w:r>
      <w:r>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t>初审。县人才和公共服务中心对申报材料进行初审，出具初审意见，连同申报材料报县委人才办。</w:t>
      </w:r>
    </w:p>
    <w:p>
      <w:pPr>
        <w:pStyle w:val="8"/>
        <w:keepNext w:val="0"/>
        <w:keepLines w:val="0"/>
        <w:pageBreakBefore w:val="0"/>
        <w:widowControl/>
        <w:numPr>
          <w:ilvl w:val="0"/>
          <w:numId w:val="0"/>
        </w:numPr>
        <w:kinsoku/>
        <w:wordWrap/>
        <w:overflowPunct/>
        <w:topLinePunct w:val="0"/>
        <w:bidi w:val="0"/>
        <w:spacing w:line="560" w:lineRule="exact"/>
        <w:ind w:leftChars="0"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3.审定</w:t>
      </w:r>
      <w:r>
        <w:rPr>
          <w:rFonts w:hint="eastAsia" w:ascii="仿宋_GB2312" w:hAnsi="仿宋_GB2312" w:eastAsia="仿宋_GB2312" w:cs="仿宋_GB2312"/>
          <w:bCs/>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县委人才办</w:t>
      </w:r>
      <w:r>
        <w:rPr>
          <w:rFonts w:hint="eastAsia" w:ascii="仿宋_GB2312" w:hAnsi="仿宋_GB2312" w:eastAsia="仿宋_GB2312" w:cs="仿宋_GB2312"/>
          <w:color w:val="000000" w:themeColor="text1"/>
          <w:sz w:val="32"/>
          <w:szCs w:val="32"/>
          <w:highlight w:val="none"/>
          <w14:textFill>
            <w14:solidFill>
              <w14:schemeClr w14:val="tx1"/>
            </w14:solidFill>
          </w14:textFill>
        </w:rPr>
        <w:t>对申报材料进行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审核</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经县委人才办同意后，县人才和公共就业服务中心拟定（名单）在连山政府官网予以公示5个工作日，公示无异议后按照流程予以发放。</w:t>
      </w:r>
    </w:p>
    <w:p>
      <w:pPr>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宋体" w:eastAsia="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bCs/>
          <w:color w:val="000000" w:themeColor="text1"/>
          <w:kern w:val="0"/>
          <w:sz w:val="32"/>
          <w:szCs w:val="32"/>
          <w:highlight w:val="none"/>
          <w14:textFill>
            <w14:solidFill>
              <w14:schemeClr w14:val="tx1"/>
            </w14:solidFill>
          </w14:textFill>
        </w:rPr>
        <w:t>政策兑现。</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县委人才办资金下达后，由</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县人才和公共就业服务中心按照支付流程进行发放，</w:t>
      </w:r>
      <w:r>
        <w:rPr>
          <w:rFonts w:hint="eastAsia" w:ascii="仿宋_GB2312" w:hAnsi="宋体" w:eastAsia="仿宋_GB2312"/>
          <w:color w:val="000000" w:themeColor="text1"/>
          <w:sz w:val="32"/>
          <w:szCs w:val="32"/>
          <w:highlight w:val="none"/>
          <w:u w:val="none" w:color="auto"/>
          <w:lang w:val="en-US" w:eastAsia="zh-CN"/>
          <w14:textFill>
            <w14:solidFill>
              <w14:schemeClr w14:val="tx1"/>
            </w14:solidFill>
          </w14:textFill>
        </w:rPr>
        <w:t>补助资金应依法缴纳税款。</w:t>
      </w:r>
    </w:p>
    <w:p>
      <w:pPr>
        <w:pStyle w:val="8"/>
        <w:keepNext w:val="0"/>
        <w:keepLines w:val="0"/>
        <w:pageBreakBefore w:val="0"/>
        <w:widowControl/>
        <w:kinsoku/>
        <w:wordWrap/>
        <w:overflowPunct/>
        <w:topLinePunct w:val="0"/>
        <w:bidi w:val="0"/>
        <w:spacing w:line="560" w:lineRule="exact"/>
        <w:ind w:right="0" w:rightChars="0"/>
        <w:textAlignment w:val="auto"/>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p>
    <w:p>
      <w:pPr>
        <w:pStyle w:val="8"/>
        <w:keepNext w:val="0"/>
        <w:keepLines w:val="0"/>
        <w:pageBreakBefore w:val="0"/>
        <w:widowControl/>
        <w:kinsoku/>
        <w:wordWrap/>
        <w:overflowPunct/>
        <w:topLinePunct w:val="0"/>
        <w:bidi w:val="0"/>
        <w:spacing w:line="560" w:lineRule="exact"/>
        <w:ind w:right="0" w:rightChars="0" w:firstLine="320" w:firstLineChars="100"/>
        <w:textAlignment w:val="auto"/>
        <w:rPr>
          <w:rFonts w:hint="default"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联系</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电话</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人才和公共就业服务中心</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0763-8716022</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pPr>
    </w:p>
    <w:p>
      <w:pPr>
        <w:numPr>
          <w:ilvl w:val="0"/>
          <w:numId w:val="0"/>
        </w:numPr>
        <w:ind w:firstLine="640" w:firstLineChars="200"/>
        <w:rPr>
          <w:rFonts w:hint="default" w:ascii="黑体" w:hAnsi="黑体" w:eastAsia="黑体" w:cs="黑体"/>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t>第二条 实施连山返乡大学生实习见习补贴政策</w:t>
      </w:r>
    </w:p>
    <w:p>
      <w:pPr>
        <w:keepNext w:val="0"/>
        <w:keepLines w:val="0"/>
        <w:widowControl/>
        <w:suppressLineNumbers w:val="0"/>
        <w:ind w:firstLine="640" w:firstLineChars="200"/>
        <w:jc w:val="left"/>
        <w:rPr>
          <w:rFonts w:hint="default" w:ascii="仿宋_GB2312" w:hAnsi="宋体" w:eastAsia="仿宋_GB2312" w:cs="仿宋_GB2312"/>
          <w:color w:val="000000" w:themeColor="text1"/>
          <w:kern w:val="0"/>
          <w:sz w:val="31"/>
          <w:szCs w:val="31"/>
          <w:highlight w:val="none"/>
          <w:lang w:val="en-US" w:eastAsia="zh-CN" w:bidi="ar"/>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（一）</w:t>
      </w:r>
      <w:r>
        <w:rPr>
          <w:rFonts w:hint="default"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补贴条件：</w:t>
      </w: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应届连山户籍</w:t>
      </w:r>
      <w:r>
        <w:rPr>
          <w:rFonts w:hint="default"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返乡大学生</w:t>
      </w: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（毕业两年内）、连山户籍在校大学生</w:t>
      </w:r>
      <w:r>
        <w:rPr>
          <w:rFonts w:hint="default"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到我县机关事业单位参加就业实习、实践锻炼和短期服务的（实际见习时间不得少于1个月）</w:t>
      </w: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，按照每人每天 60 元标准给予补助（用人单位需提前垫支补贴），</w:t>
      </w:r>
      <w:bookmarkStart w:id="0" w:name="_GoBack"/>
      <w:bookmarkEnd w:id="0"/>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补助时限最长6个月。</w:t>
      </w:r>
    </w:p>
    <w:p>
      <w:pPr>
        <w:keepNext w:val="0"/>
        <w:keepLines w:val="0"/>
        <w:widowControl/>
        <w:suppressLineNumbers w:val="0"/>
        <w:ind w:firstLine="640" w:firstLineChars="200"/>
        <w:jc w:val="left"/>
        <w:rPr>
          <w:rFonts w:hint="default" w:ascii="仿宋_GB2312" w:hAnsi="宋体" w:eastAsia="仿宋_GB2312" w:cs="仿宋_GB2312"/>
          <w:color w:val="000000" w:themeColor="text1"/>
          <w:kern w:val="0"/>
          <w:sz w:val="31"/>
          <w:szCs w:val="31"/>
          <w:highlight w:val="none"/>
          <w:lang w:val="en-US" w:eastAsia="zh-CN" w:bidi="ar"/>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（二）</w:t>
      </w:r>
      <w:r>
        <w:rPr>
          <w:rFonts w:hint="default"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补贴对象：</w:t>
      </w:r>
      <w:r>
        <w:rPr>
          <w:rFonts w:hint="default"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符合条件的用人单位。</w:t>
      </w:r>
    </w:p>
    <w:p>
      <w:pPr>
        <w:keepNext w:val="0"/>
        <w:keepLines w:val="0"/>
        <w:widowControl/>
        <w:suppressLineNumbers w:val="0"/>
        <w:ind w:firstLine="640" w:firstLineChars="200"/>
        <w:jc w:val="left"/>
        <w:rPr>
          <w:rFonts w:hint="default" w:ascii="仿宋_GB2312" w:hAnsi="宋体" w:eastAsia="仿宋_GB2312" w:cs="仿宋_GB2312"/>
          <w:color w:val="000000" w:themeColor="text1"/>
          <w:kern w:val="0"/>
          <w:sz w:val="31"/>
          <w:szCs w:val="31"/>
          <w:highlight w:val="none"/>
          <w:lang w:val="en-US" w:eastAsia="zh-CN" w:bidi="ar"/>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（三）</w:t>
      </w:r>
      <w:r>
        <w:rPr>
          <w:rFonts w:hint="default"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补贴标准：</w:t>
      </w: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按照每人每天 60 元标准给予补助</w:t>
      </w:r>
      <w:r>
        <w:rPr>
          <w:rFonts w:hint="default"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w:t>
      </w: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（以实际到岗天数为准）</w:t>
      </w:r>
    </w:p>
    <w:p>
      <w:pPr>
        <w:keepNext w:val="0"/>
        <w:keepLines w:val="0"/>
        <w:widowControl/>
        <w:suppressLineNumbers w:val="0"/>
        <w:ind w:firstLine="640" w:firstLineChars="200"/>
        <w:jc w:val="left"/>
        <w:rPr>
          <w:rFonts w:hint="default" w:ascii="仿宋_GB2312" w:hAnsi="宋体" w:eastAsia="仿宋_GB2312" w:cs="仿宋_GB2312"/>
          <w:color w:val="000000" w:themeColor="text1"/>
          <w:kern w:val="0"/>
          <w:sz w:val="31"/>
          <w:szCs w:val="31"/>
          <w:highlight w:val="none"/>
          <w:lang w:val="en-US" w:eastAsia="zh-CN" w:bidi="ar"/>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（四）</w:t>
      </w:r>
      <w:r>
        <w:rPr>
          <w:rFonts w:hint="default"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补贴期限：</w:t>
      </w:r>
      <w:r>
        <w:rPr>
          <w:rFonts w:hint="default"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最长不超过</w:t>
      </w: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6</w:t>
      </w:r>
      <w:r>
        <w:rPr>
          <w:rFonts w:hint="default"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个月。</w:t>
      </w:r>
    </w:p>
    <w:p>
      <w:pPr>
        <w:keepNext w:val="0"/>
        <w:keepLines w:val="0"/>
        <w:widowControl/>
        <w:suppressLineNumbers w:val="0"/>
        <w:ind w:firstLine="640" w:firstLineChars="200"/>
        <w:jc w:val="left"/>
        <w:rPr>
          <w:rFonts w:hint="eastAsia" w:ascii="仿宋_GB2312" w:hAnsi="宋体" w:eastAsia="仿宋_GB2312" w:cs="仿宋_GB2312"/>
          <w:color w:val="000000" w:themeColor="text1"/>
          <w:kern w:val="0"/>
          <w:sz w:val="31"/>
          <w:szCs w:val="31"/>
          <w:highlight w:val="none"/>
          <w:lang w:val="en-US" w:eastAsia="zh-CN" w:bidi="ar"/>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（五）</w:t>
      </w:r>
      <w:r>
        <w:rPr>
          <w:rFonts w:hint="default"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应提交材料：</w:t>
      </w: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见习协议书；符合条件人员基本身份类证明或毕业证书（以毕业2年内高校毕业生身份享受时提供）；见习单位发放补贴明细账（单）；见习人员人身意外伤害保险发票（参加了工伤保险的可不提供）。</w:t>
      </w:r>
    </w:p>
    <w:p>
      <w:pPr>
        <w:keepNext w:val="0"/>
        <w:keepLines w:val="0"/>
        <w:widowControl/>
        <w:suppressLineNumbers w:val="0"/>
        <w:ind w:firstLine="640" w:firstLineChars="200"/>
        <w:jc w:val="left"/>
        <w:rPr>
          <w:rFonts w:hint="eastAsia" w:ascii="仿宋_GB2312" w:hAnsi="宋体" w:eastAsia="仿宋_GB2312" w:cs="仿宋_GB2312"/>
          <w:color w:val="000000" w:themeColor="text1"/>
          <w:kern w:val="0"/>
          <w:sz w:val="31"/>
          <w:szCs w:val="31"/>
          <w:highlight w:val="none"/>
          <w:lang w:val="en-US" w:eastAsia="zh-CN" w:bidi="ar"/>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（六）应核验信息：</w:t>
      </w: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单位信息（是否在县人社局进行备案）；见习人员是否参保（仅参加工伤保险的不视作参保）。</w:t>
      </w:r>
    </w:p>
    <w:p>
      <w:pPr>
        <w:keepNext w:val="0"/>
        <w:keepLines w:val="0"/>
        <w:widowControl/>
        <w:suppressLineNumbers w:val="0"/>
        <w:ind w:firstLine="640" w:firstLineChars="200"/>
        <w:jc w:val="left"/>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（七）申请程序：</w:t>
      </w: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补贴对象应于见习结束之日（实际见习时间不少于1个月）起3个月内，向县人力资源社会保障局提出补贴申请。各申报单位对申报材料进行初审并出具初审意见，县人力资源社会保障局对申报材料进行复审，最后连同申报材料报县委人才办审定。县委人才办审定后，县人力资源社会保障局拟定名单并在连山政府官网予以公示，公示期为5个工作日，公示无异议后，县人力资源社会保障局向县委人才办申请下拨资金，资金下达后由县人力资源社会保障局发放至各申报单位。</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t>第三条 开展“银发余晖”行动</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（一）补助类别</w:t>
      </w:r>
    </w:p>
    <w:p>
      <w:pPr>
        <w:pStyle w:val="8"/>
        <w:keepNext w:val="0"/>
        <w:keepLines w:val="0"/>
        <w:pageBreakBefore w:val="0"/>
        <w:widowControl/>
        <w:kinsoku/>
        <w:wordWrap/>
        <w:overflowPunct/>
        <w:topLinePunct w:val="0"/>
        <w:bidi w:val="0"/>
        <w:spacing w:line="560" w:lineRule="exact"/>
        <w:ind w:right="0" w:rightChars="0" w:firstLine="627" w:firstLineChars="196"/>
        <w:textAlignment w:val="auto"/>
        <w:rPr>
          <w:rFonts w:hint="eastAsia" w:ascii="仿宋_GB2312" w:hAnsi="仿宋_GB2312" w:eastAsia="仿宋_GB2312" w:cs="仿宋_GB2312"/>
          <w:bCs/>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对引进县外的退休高层次专业技术人才，采取“一事一议”方式实行年薪制；对返聘我县退休高层次专业技术人才，聘用待遇以</w:t>
      </w:r>
      <w:r>
        <w:rPr>
          <w:rFonts w:hint="eastAsia" w:ascii="仿宋_GB2312" w:hAnsi="仿宋_GB2312" w:eastAsia="仿宋_GB2312" w:cs="仿宋_GB2312"/>
          <w:b w:val="0"/>
          <w:color w:val="000000" w:themeColor="text1"/>
          <w:kern w:val="2"/>
          <w:sz w:val="32"/>
          <w:szCs w:val="32"/>
          <w:highlight w:val="none"/>
          <w14:textFill>
            <w14:solidFill>
              <w14:schemeClr w14:val="tx1"/>
            </w14:solidFill>
          </w14:textFill>
        </w:rPr>
        <w:t>人才退休前的岗位等级对应的工资福利标准的80%执行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pStyle w:val="8"/>
        <w:keepNext w:val="0"/>
        <w:keepLines w:val="0"/>
        <w:pageBreakBefore w:val="0"/>
        <w:widowControl/>
        <w:kinsoku/>
        <w:wordWrap/>
        <w:overflowPunct/>
        <w:topLinePunct w:val="0"/>
        <w:bidi w:val="0"/>
        <w:spacing w:line="560" w:lineRule="exact"/>
        <w:ind w:right="0" w:rightChars="0" w:firstLine="627" w:firstLineChars="196"/>
        <w:textAlignment w:val="auto"/>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（二）申报条件</w:t>
      </w:r>
    </w:p>
    <w:p>
      <w:pPr>
        <w:pStyle w:val="8"/>
        <w:keepNext w:val="0"/>
        <w:keepLines w:val="0"/>
        <w:pageBreakBefore w:val="0"/>
        <w:widowControl/>
        <w:numPr>
          <w:ilvl w:val="0"/>
          <w:numId w:val="2"/>
        </w:numPr>
        <w:kinsoku/>
        <w:wordWrap/>
        <w:overflowPunct/>
        <w:topLinePunct w:val="0"/>
        <w:bidi w:val="0"/>
        <w:spacing w:line="560" w:lineRule="exact"/>
        <w:ind w:right="0" w:rightChars="0" w:firstLine="627" w:firstLineChars="196"/>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列入高精尖缺人才导向目录的教育、卫生、农业、文化旅游、建筑等重点领域的急需紧缺人才。</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2.在我县机关企事业单位工作，</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从申报当年起算，</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与用人单位签订1年以上劳动合同</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pStyle w:val="8"/>
        <w:keepNext w:val="0"/>
        <w:keepLines w:val="0"/>
        <w:pageBreakBefore w:val="0"/>
        <w:widowControl/>
        <w:kinsoku/>
        <w:wordWrap/>
        <w:overflowPunct/>
        <w:topLinePunct w:val="0"/>
        <w:bidi w:val="0"/>
        <w:spacing w:line="560" w:lineRule="exact"/>
        <w:ind w:right="0" w:rightChars="0"/>
        <w:textAlignment w:val="auto"/>
        <w:rPr>
          <w:rFonts w:hint="eastAsia" w:ascii="楷体_GB2312" w:hAnsi="楷体_GB2312" w:eastAsia="楷体_GB2312" w:cs="楷体_GB2312"/>
          <w:color w:val="000000" w:themeColor="text1"/>
          <w:kern w:val="0"/>
          <w:sz w:val="32"/>
          <w:szCs w:val="32"/>
          <w:highlight w:val="none"/>
          <w14:textFill>
            <w14:solidFill>
              <w14:schemeClr w14:val="tx1"/>
            </w14:solidFill>
          </w14:textFill>
        </w:rPr>
      </w:pPr>
      <w:r>
        <w:rPr>
          <w:rFonts w:hint="eastAsia" w:ascii="楷体" w:hAnsi="楷体" w:eastAsia="楷体" w:cs="楷体"/>
          <w:color w:val="000000" w:themeColor="text1"/>
          <w:kern w:val="0"/>
          <w:sz w:val="32"/>
          <w:szCs w:val="32"/>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 xml:space="preserve">   （三）补助标准</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1.对引进县外的退休高层次专业技术人才，采取“一事一议”方式实行年薪制；</w:t>
      </w:r>
    </w:p>
    <w:p>
      <w:pPr>
        <w:pStyle w:val="8"/>
        <w:keepNext w:val="0"/>
        <w:keepLines w:val="0"/>
        <w:pageBreakBefore w:val="0"/>
        <w:widowControl/>
        <w:kinsoku/>
        <w:wordWrap/>
        <w:overflowPunct/>
        <w:topLinePunct w:val="0"/>
        <w:bidi w:val="0"/>
        <w:spacing w:line="560" w:lineRule="exact"/>
        <w:ind w:right="0" w:rightChars="0" w:firstLine="627" w:firstLineChars="196"/>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2.对返聘我县退休高层次专业技术人才，聘用待遇以</w:t>
      </w:r>
      <w:r>
        <w:rPr>
          <w:rFonts w:hint="eastAsia" w:ascii="仿宋_GB2312" w:hAnsi="仿宋_GB2312" w:eastAsia="仿宋_GB2312" w:cs="仿宋_GB2312"/>
          <w:b w:val="0"/>
          <w:color w:val="000000" w:themeColor="text1"/>
          <w:kern w:val="2"/>
          <w:sz w:val="32"/>
          <w:szCs w:val="32"/>
          <w:highlight w:val="none"/>
          <w14:textFill>
            <w14:solidFill>
              <w14:schemeClr w14:val="tx1"/>
            </w14:solidFill>
          </w14:textFill>
        </w:rPr>
        <w:t>人才退休前的</w:t>
      </w:r>
      <w:r>
        <w:rPr>
          <w:rFonts w:hint="eastAsia" w:ascii="仿宋_GB2312" w:hAnsi="仿宋_GB2312" w:eastAsia="仿宋_GB2312" w:cs="仿宋_GB2312"/>
          <w:b w:val="0"/>
          <w:color w:val="000000" w:themeColor="text1"/>
          <w:kern w:val="2"/>
          <w:sz w:val="32"/>
          <w:szCs w:val="32"/>
          <w:highlight w:val="none"/>
          <w:lang w:eastAsia="zh-CN"/>
          <w14:textFill>
            <w14:solidFill>
              <w14:schemeClr w14:val="tx1"/>
            </w14:solidFill>
          </w14:textFill>
        </w:rPr>
        <w:t>职务（职级岗位）、级别（薪级）</w:t>
      </w:r>
      <w:r>
        <w:rPr>
          <w:rFonts w:hint="eastAsia" w:ascii="仿宋_GB2312" w:hAnsi="仿宋_GB2312" w:eastAsia="仿宋_GB2312" w:cs="仿宋_GB2312"/>
          <w:b w:val="0"/>
          <w:color w:val="000000" w:themeColor="text1"/>
          <w:kern w:val="2"/>
          <w:sz w:val="32"/>
          <w:szCs w:val="32"/>
          <w:highlight w:val="none"/>
          <w14:textFill>
            <w14:solidFill>
              <w14:schemeClr w14:val="tx1"/>
            </w14:solidFill>
          </w14:textFill>
        </w:rPr>
        <w:t>等级对应的工资福利标准的80%执行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pStyle w:val="8"/>
        <w:keepNext w:val="0"/>
        <w:keepLines w:val="0"/>
        <w:pageBreakBefore w:val="0"/>
        <w:widowControl/>
        <w:kinsoku/>
        <w:wordWrap/>
        <w:overflowPunct/>
        <w:topLinePunct w:val="0"/>
        <w:bidi w:val="0"/>
        <w:spacing w:line="560" w:lineRule="exact"/>
        <w:ind w:right="0" w:rightChars="0"/>
        <w:textAlignment w:val="auto"/>
        <w:rPr>
          <w:rFonts w:hint="eastAsia" w:ascii="楷体_GB2312" w:hAnsi="楷体_GB2312" w:eastAsia="楷体_GB2312" w:cs="楷体_GB2312"/>
          <w:color w:val="000000" w:themeColor="text1"/>
          <w:kern w:val="0"/>
          <w:sz w:val="32"/>
          <w:szCs w:val="32"/>
          <w:highlight w:val="none"/>
          <w:lang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 xml:space="preserve">  （四）申报资料及程序</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b w:val="0"/>
          <w:bCs w:val="0"/>
          <w:color w:val="000000" w:themeColor="text1"/>
          <w:sz w:val="32"/>
          <w:highlight w:val="none"/>
          <w:lang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申报。</w:t>
      </w:r>
      <w:r>
        <w:rPr>
          <w:rFonts w:hint="eastAsia" w:ascii="仿宋_GB2312" w:hAnsi="仿宋_GB2312" w:eastAsia="仿宋_GB2312" w:cs="仿宋_GB2312"/>
          <w:i w:val="0"/>
          <w:snapToGrid/>
          <w:color w:val="000000" w:themeColor="text1"/>
          <w:kern w:val="2"/>
          <w:sz w:val="32"/>
          <w:szCs w:val="32"/>
          <w:highlight w:val="none"/>
          <w:u w:val="none"/>
          <w:shd w:val="clear" w:color="auto" w:fill="FFFFFF"/>
          <w:lang w:val="en-US" w:eastAsia="zh-CN" w:bidi="ar-SA"/>
          <w14:textFill>
            <w14:solidFill>
              <w14:schemeClr w14:val="tx1"/>
            </w14:solidFill>
          </w14:textFill>
        </w:rPr>
        <w:t>具体时间以申报通知为准。各引进人才的重点领域主管部门</w:t>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将申报材料报县人社局事业股审核后提交县委人才办。</w:t>
      </w:r>
    </w:p>
    <w:p>
      <w:pPr>
        <w:pStyle w:val="8"/>
        <w:keepNext w:val="0"/>
        <w:keepLines w:val="0"/>
        <w:pageBreakBefore w:val="0"/>
        <w:widowControl/>
        <w:numPr>
          <w:ilvl w:val="0"/>
          <w:numId w:val="0"/>
        </w:numPr>
        <w:kinsoku/>
        <w:wordWrap/>
        <w:overflowPunct/>
        <w:topLinePunct w:val="0"/>
        <w:bidi w:val="0"/>
        <w:spacing w:line="560" w:lineRule="exact"/>
        <w:ind w:right="0" w:rightChars="0" w:firstLine="0" w:firstLineChars="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b w:val="0"/>
          <w:bCs w:val="0"/>
          <w:color w:val="000000" w:themeColor="text1"/>
          <w:sz w:val="32"/>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14:textFill>
            <w14:solidFill>
              <w14:schemeClr w14:val="tx1"/>
            </w14:solidFill>
          </w14:textFill>
        </w:rPr>
        <w:t>申报需提交以下材料：</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b w:val="0"/>
          <w:bCs w:val="0"/>
          <w:color w:val="000000" w:themeColor="text1"/>
          <w:sz w:val="32"/>
          <w:highlight w:val="none"/>
          <w14:textFill>
            <w14:solidFill>
              <w14:schemeClr w14:val="tx1"/>
            </w14:solidFill>
          </w14:textFill>
        </w:rPr>
      </w:pP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lang w:val="en-US" w:eastAsia="zh-CN"/>
          <w14:textFill>
            <w14:solidFill>
              <w14:schemeClr w14:val="tx1"/>
            </w14:solidFill>
          </w14:textFill>
        </w:rPr>
        <w:t>1</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）退休通知、退休前岗位聘用审批表以及聘用合同复印件</w:t>
      </w:r>
      <w:r>
        <w:rPr>
          <w:rFonts w:hint="eastAsia" w:ascii="仿宋_GB2312" w:hAnsi="仿宋_GB2312" w:eastAsia="仿宋_GB2312"/>
          <w:b w:val="0"/>
          <w:bCs w:val="0"/>
          <w:color w:val="000000" w:themeColor="text1"/>
          <w:sz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b w:val="0"/>
          <w:bCs w:val="0"/>
          <w:color w:val="000000" w:themeColor="text1"/>
          <w:sz w:val="32"/>
          <w:highlight w:val="none"/>
          <w14:textFill>
            <w14:solidFill>
              <w14:schemeClr w14:val="tx1"/>
            </w14:solidFill>
          </w14:textFill>
        </w:rPr>
      </w:pP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lang w:val="en-US" w:eastAsia="zh-CN"/>
          <w14:textFill>
            <w14:solidFill>
              <w14:schemeClr w14:val="tx1"/>
            </w14:solidFill>
          </w14:textFill>
        </w:rPr>
        <w:t>2</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14:textFill>
            <w14:solidFill>
              <w14:schemeClr w14:val="tx1"/>
            </w14:solidFill>
          </w14:textFill>
        </w:rPr>
        <w:t>身份证</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复印件</w:t>
      </w:r>
      <w:r>
        <w:rPr>
          <w:rFonts w:hint="eastAsia" w:ascii="仿宋_GB2312" w:hAnsi="仿宋_GB2312" w:eastAsia="仿宋_GB2312"/>
          <w:b w:val="0"/>
          <w:bCs w:val="0"/>
          <w:color w:val="000000" w:themeColor="text1"/>
          <w:sz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b w:val="0"/>
          <w:bCs w:val="0"/>
          <w:color w:val="000000" w:themeColor="text1"/>
          <w:sz w:val="32"/>
          <w:highlight w:val="none"/>
          <w14:textFill>
            <w14:solidFill>
              <w14:schemeClr w14:val="tx1"/>
            </w14:solidFill>
          </w14:textFill>
        </w:rPr>
      </w:pP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lang w:val="en-US" w:eastAsia="zh-CN"/>
          <w14:textFill>
            <w14:solidFill>
              <w14:schemeClr w14:val="tx1"/>
            </w14:solidFill>
          </w14:textFill>
        </w:rPr>
        <w:t>3</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14:textFill>
            <w14:solidFill>
              <w14:schemeClr w14:val="tx1"/>
            </w14:solidFill>
          </w14:textFill>
        </w:rPr>
        <w:t>专业技术资格证书复印件</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（外省的职称证书需补充提交</w:t>
      </w:r>
      <w:r>
        <w:rPr>
          <w:rFonts w:hint="eastAsia" w:ascii="仿宋_GB2312" w:hAnsi="仿宋_GB2312" w:eastAsia="仿宋_GB2312"/>
          <w:b w:val="0"/>
          <w:bCs w:val="0"/>
          <w:color w:val="000000" w:themeColor="text1"/>
          <w:sz w:val="32"/>
          <w:highlight w:val="none"/>
          <w14:textFill>
            <w14:solidFill>
              <w14:schemeClr w14:val="tx1"/>
            </w14:solidFill>
          </w14:textFill>
        </w:rPr>
        <w:t>档案管理部门加盖意见的专业技术资格评审表</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b w:val="0"/>
          <w:bCs w:val="0"/>
          <w:color w:val="000000" w:themeColor="text1"/>
          <w:sz w:val="32"/>
          <w:highlight w:val="none"/>
          <w:lang w:eastAsia="zh-CN"/>
          <w14:textFill>
            <w14:solidFill>
              <w14:schemeClr w14:val="tx1"/>
            </w14:solidFill>
          </w14:textFill>
        </w:rPr>
      </w:pP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lang w:val="en-US" w:eastAsia="zh-CN"/>
          <w14:textFill>
            <w14:solidFill>
              <w14:schemeClr w14:val="tx1"/>
            </w14:solidFill>
          </w14:textFill>
        </w:rPr>
        <w:t>4</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14:textFill>
            <w14:solidFill>
              <w14:schemeClr w14:val="tx1"/>
            </w14:solidFill>
          </w14:textFill>
        </w:rPr>
        <w:t>与</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用人单位</w:t>
      </w:r>
      <w:r>
        <w:rPr>
          <w:rFonts w:hint="eastAsia" w:ascii="仿宋_GB2312" w:hAnsi="仿宋_GB2312" w:eastAsia="仿宋_GB2312"/>
          <w:b w:val="0"/>
          <w:bCs w:val="0"/>
          <w:color w:val="000000" w:themeColor="text1"/>
          <w:sz w:val="32"/>
          <w:highlight w:val="none"/>
          <w14:textFill>
            <w14:solidFill>
              <w14:schemeClr w14:val="tx1"/>
            </w14:solidFill>
          </w14:textFill>
        </w:rPr>
        <w:t>签订的劳动合同（</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工作协议</w:t>
      </w:r>
      <w:r>
        <w:rPr>
          <w:rFonts w:hint="eastAsia" w:ascii="仿宋_GB2312" w:hAnsi="仿宋_GB2312" w:eastAsia="仿宋_GB2312"/>
          <w:b w:val="0"/>
          <w:bCs w:val="0"/>
          <w:color w:val="000000" w:themeColor="text1"/>
          <w:sz w:val="32"/>
          <w:highlight w:val="none"/>
          <w14:textFill>
            <w14:solidFill>
              <w14:schemeClr w14:val="tx1"/>
            </w14:solidFill>
          </w14:textFill>
        </w:rPr>
        <w:t>）</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14:textFill>
            <w14:solidFill>
              <w14:schemeClr w14:val="tx1"/>
            </w14:solidFill>
          </w14:textFill>
        </w:rPr>
        <w:t>在</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本县缴纳个人所得税完税证明；</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b w:val="0"/>
          <w:bCs w:val="0"/>
          <w:color w:val="000000" w:themeColor="text1"/>
          <w:sz w:val="32"/>
          <w:highlight w:val="none"/>
          <w:lang w:eastAsia="zh-CN"/>
          <w14:textFill>
            <w14:solidFill>
              <w14:schemeClr w14:val="tx1"/>
            </w14:solidFill>
          </w14:textFill>
        </w:rPr>
      </w:pP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lang w:val="en-US" w:eastAsia="zh-CN"/>
          <w14:textFill>
            <w14:solidFill>
              <w14:schemeClr w14:val="tx1"/>
            </w14:solidFill>
          </w14:textFill>
        </w:rPr>
        <w:t>5</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14:textFill>
            <w14:solidFill>
              <w14:schemeClr w14:val="tx1"/>
            </w14:solidFill>
          </w14:textFill>
        </w:rPr>
        <w:t>个人重要奖项及代表性科研成果材料</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b w:val="0"/>
          <w:bCs w:val="0"/>
          <w:color w:val="000000" w:themeColor="text1"/>
          <w:sz w:val="32"/>
          <w:highlight w:val="none"/>
          <w:lang w:eastAsia="zh-CN"/>
          <w14:textFill>
            <w14:solidFill>
              <w14:schemeClr w14:val="tx1"/>
            </w14:solidFill>
          </w14:textFill>
        </w:rPr>
      </w:pP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lang w:val="en-US" w:eastAsia="zh-CN"/>
          <w14:textFill>
            <w14:solidFill>
              <w14:schemeClr w14:val="tx1"/>
            </w14:solidFill>
          </w14:textFill>
        </w:rPr>
        <w:t>6</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14:textFill>
            <w14:solidFill>
              <w14:schemeClr w14:val="tx1"/>
            </w14:solidFill>
          </w14:textFill>
        </w:rPr>
        <w:t>其它证明材料</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p>
    <w:p>
      <w:pPr>
        <w:keepNext w:val="0"/>
        <w:keepLines w:val="0"/>
        <w:pageBreakBefore w:val="0"/>
        <w:kinsoku/>
        <w:wordWrap/>
        <w:overflowPunct/>
        <w:topLinePunct w:val="0"/>
        <w:bidi w:val="0"/>
        <w:spacing w:line="560" w:lineRule="exact"/>
        <w:ind w:right="0" w:rightChars="0" w:firstLine="643" w:firstLineChars="200"/>
        <w:textAlignment w:val="auto"/>
        <w:rPr>
          <w:rFonts w:hint="eastAsia" w:ascii="仿宋_GB2312" w:hAnsi="仿宋_GB2312" w:eastAsia="仿宋_GB2312"/>
          <w:b/>
          <w:bCs/>
          <w:color w:val="000000" w:themeColor="text1"/>
          <w:sz w:val="32"/>
          <w:highlight w:val="none"/>
          <w:lang w:val="en-US" w:eastAsia="zh-CN"/>
          <w14:textFill>
            <w14:solidFill>
              <w14:schemeClr w14:val="tx1"/>
            </w14:solidFill>
          </w14:textFill>
        </w:rPr>
      </w:pPr>
      <w:r>
        <w:rPr>
          <w:rFonts w:hint="eastAsia" w:ascii="仿宋_GB2312" w:hAnsi="仿宋_GB2312" w:eastAsia="仿宋_GB2312"/>
          <w:b/>
          <w:bCs/>
          <w:color w:val="000000" w:themeColor="text1"/>
          <w:sz w:val="32"/>
          <w:highlight w:val="none"/>
          <w:lang w:val="en-US" w:eastAsia="zh-CN"/>
          <w14:textFill>
            <w14:solidFill>
              <w14:schemeClr w14:val="tx1"/>
            </w14:solidFill>
          </w14:textFill>
        </w:rPr>
        <w:t>以上表格主管单位签字盖章，资料用A4纸按顺序装订成册</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纸质版一式两份</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电子</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版</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一份</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b/>
          <w:bCs/>
          <w:color w:val="000000" w:themeColor="text1"/>
          <w:sz w:val="32"/>
          <w:highlight w:val="none"/>
          <w:lang w:val="en-US" w:eastAsia="zh-CN"/>
          <w14:textFill>
            <w14:solidFill>
              <w14:schemeClr w14:val="tx1"/>
            </w14:solidFill>
          </w14:textFill>
        </w:rPr>
        <w:t>，申报时需备原件核对。</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仿宋" w:eastAsia="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初审。由各主管部门对申报材料进行初审并出具初审意见，县人力资源社会保障局对申报材料进行复审，连同申报材料报县委人才办审定。</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3.审定。县委人才办对申报材料进行审核，县委人才办同意后，由县人力资源社会保障局拟定名单（申报名单）并在连山政府官网予以公示，公示期为5个工作日，</w:t>
      </w:r>
      <w:r>
        <w:rPr>
          <w:rFonts w:hint="eastAsia" w:ascii="仿宋_GB2312" w:hAnsi="仿宋_GB2312" w:eastAsia="仿宋_GB2312" w:cs="仿宋_GB2312"/>
          <w:color w:val="auto"/>
          <w:sz w:val="32"/>
          <w:szCs w:val="32"/>
          <w:highlight w:val="none"/>
        </w:rPr>
        <w:t>公示无异议后</w:t>
      </w:r>
      <w:r>
        <w:rPr>
          <w:rFonts w:hint="eastAsia" w:ascii="仿宋_GB2312" w:hAnsi="仿宋_GB2312" w:eastAsia="仿宋_GB2312" w:cs="仿宋_GB2312"/>
          <w:color w:val="auto"/>
          <w:sz w:val="32"/>
          <w:szCs w:val="32"/>
          <w:highlight w:val="none"/>
          <w:lang w:val="en-US" w:eastAsia="zh-CN"/>
        </w:rPr>
        <w:t>按照流程予以发放</w:t>
      </w:r>
      <w:r>
        <w:rPr>
          <w:rFonts w:hint="eastAsia" w:ascii="仿宋_GB2312" w:hAnsi="仿宋_GB2312" w:eastAsia="仿宋_GB2312" w:cs="仿宋_GB2312"/>
          <w:color w:val="auto"/>
          <w:sz w:val="32"/>
          <w:szCs w:val="32"/>
          <w:highlight w:val="none"/>
        </w:rPr>
        <w:t xml:space="preserve">。  </w:t>
      </w:r>
    </w:p>
    <w:p>
      <w:pPr>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宋体" w:eastAsia="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bCs/>
          <w:color w:val="000000" w:themeColor="text1"/>
          <w:kern w:val="0"/>
          <w:sz w:val="32"/>
          <w:szCs w:val="32"/>
          <w:highlight w:val="none"/>
          <w14:textFill>
            <w14:solidFill>
              <w14:schemeClr w14:val="tx1"/>
            </w14:solidFill>
          </w14:textFill>
        </w:rPr>
        <w:t>政策兑现。</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县委人才办资金下达后由县人社局发放至个人账户</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r>
        <w:rPr>
          <w:rFonts w:hint="eastAsia" w:ascii="仿宋_GB2312" w:hAnsi="宋体" w:eastAsia="仿宋_GB2312"/>
          <w:color w:val="000000" w:themeColor="text1"/>
          <w:sz w:val="32"/>
          <w:szCs w:val="32"/>
          <w:highlight w:val="none"/>
          <w:u w:val="none" w:color="auto"/>
          <w:lang w:val="en-US" w:eastAsia="zh-CN"/>
          <w14:textFill>
            <w14:solidFill>
              <w14:schemeClr w14:val="tx1"/>
            </w14:solidFill>
          </w14:textFill>
        </w:rPr>
        <w:t>其中，年薪制的每年申报一次；非年薪制的每季度申报一次，以上资金均</w:t>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于次年的第一季度发放。</w:t>
      </w:r>
      <w:r>
        <w:rPr>
          <w:rFonts w:hint="eastAsia" w:ascii="仿宋_GB2312" w:hAnsi="宋体" w:eastAsia="仿宋_GB2312"/>
          <w:color w:val="000000" w:themeColor="text1"/>
          <w:sz w:val="32"/>
          <w:szCs w:val="32"/>
          <w:highlight w:val="none"/>
          <w:u w:val="none" w:color="auto"/>
          <w:lang w:val="en-US" w:eastAsia="zh-CN"/>
          <w14:textFill>
            <w14:solidFill>
              <w14:schemeClr w14:val="tx1"/>
            </w14:solidFill>
          </w14:textFill>
        </w:rPr>
        <w:t>补助资金应依法缴纳税款。</w:t>
      </w:r>
    </w:p>
    <w:p>
      <w:pPr>
        <w:pStyle w:val="8"/>
        <w:keepNext w:val="0"/>
        <w:keepLines w:val="0"/>
        <w:pageBreakBefore w:val="0"/>
        <w:widowControl/>
        <w:kinsoku/>
        <w:wordWrap/>
        <w:overflowPunct/>
        <w:topLinePunct w:val="0"/>
        <w:bidi w:val="0"/>
        <w:spacing w:line="560" w:lineRule="exact"/>
        <w:ind w:right="0" w:rightChars="0" w:firstLine="627" w:firstLineChars="196"/>
        <w:textAlignment w:val="auto"/>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p>
    <w:p>
      <w:pPr>
        <w:pStyle w:val="8"/>
        <w:keepNext w:val="0"/>
        <w:keepLines w:val="0"/>
        <w:pageBreakBefore w:val="0"/>
        <w:widowControl/>
        <w:kinsoku/>
        <w:wordWrap/>
        <w:overflowPunct/>
        <w:topLinePunct w:val="0"/>
        <w:bidi w:val="0"/>
        <w:spacing w:line="560" w:lineRule="exact"/>
        <w:ind w:right="0" w:rightChars="0" w:firstLine="627" w:firstLineChars="196"/>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联系</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股室及电话</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县人社局事业股</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0763-8718980</w:t>
      </w:r>
    </w:p>
    <w:p>
      <w:pPr>
        <w:pStyle w:val="8"/>
        <w:keepNext w:val="0"/>
        <w:keepLines w:val="0"/>
        <w:pageBreakBefore w:val="0"/>
        <w:widowControl/>
        <w:kinsoku/>
        <w:wordWrap/>
        <w:overflowPunct/>
        <w:topLinePunct w:val="0"/>
        <w:bidi w:val="0"/>
        <w:spacing w:line="560" w:lineRule="exact"/>
        <w:ind w:right="0" w:rightChars="0" w:firstLine="627" w:firstLineChars="196"/>
        <w:textAlignment w:val="auto"/>
        <w:rPr>
          <w:rFonts w:hint="default"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县人社局财务室  0763-8716003</w:t>
      </w:r>
    </w:p>
    <w:p>
      <w:pPr>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宋体" w:eastAsia="仿宋_GB2312"/>
          <w:color w:val="000000" w:themeColor="text1"/>
          <w:sz w:val="32"/>
          <w:szCs w:val="32"/>
          <w:highlight w:val="none"/>
          <w:u w:val="none" w:color="auto"/>
          <w:lang w:val="en-US" w:eastAsia="zh-CN"/>
          <w14:textFill>
            <w14:solidFill>
              <w14:schemeClr w14:val="tx1"/>
            </w14:solidFill>
          </w14:textFill>
        </w:rPr>
      </w:pPr>
    </w:p>
    <w:p>
      <w:pPr>
        <w:pStyle w:val="8"/>
        <w:keepNext w:val="0"/>
        <w:keepLines w:val="0"/>
        <w:pageBreakBefore w:val="0"/>
        <w:widowControl/>
        <w:numPr>
          <w:ilvl w:val="0"/>
          <w:numId w:val="0"/>
        </w:numPr>
        <w:kinsoku/>
        <w:wordWrap/>
        <w:overflowPunct/>
        <w:topLinePunct w:val="0"/>
        <w:bidi w:val="0"/>
        <w:spacing w:line="560" w:lineRule="exact"/>
        <w:ind w:right="0" w:rightChars="0" w:firstLine="640"/>
        <w:textAlignment w:val="auto"/>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t>第四条 开展“专项引才”行动</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（一）补助类别</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我县乡镇企事业单位新引进具有中级职称或中级技师资格补助。</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（二）申报条件</w:t>
      </w:r>
    </w:p>
    <w:p>
      <w:pPr>
        <w:keepNext w:val="0"/>
        <w:keepLines w:val="0"/>
        <w:pageBreakBefore w:val="0"/>
        <w:numPr>
          <w:ilvl w:val="0"/>
          <w:numId w:val="0"/>
        </w:numPr>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2023年1月1日</w:t>
      </w:r>
      <w:r>
        <w:rPr>
          <w:rFonts w:hint="eastAsia" w:ascii="仿宋_GB2312" w:hAnsi="仿宋_GB2312" w:eastAsia="仿宋_GB2312" w:cs="仿宋_GB2312"/>
          <w:color w:val="000000" w:themeColor="text1"/>
          <w:sz w:val="32"/>
          <w:szCs w:val="32"/>
          <w:highlight w:val="none"/>
          <w14:textFill>
            <w14:solidFill>
              <w14:schemeClr w14:val="tx1"/>
            </w14:solidFill>
          </w14:textFill>
        </w:rPr>
        <w:t>后进入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本县乡镇企事业单位</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（不含中央、省驻县企事业单位）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工作</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，从入职起算，</w:t>
      </w:r>
      <w:r>
        <w:rPr>
          <w:rFonts w:hint="eastAsia" w:ascii="仿宋_GB2312" w:hAnsi="仿宋_GB2312" w:eastAsia="仿宋_GB2312" w:cs="仿宋_GB2312"/>
          <w:color w:val="000000" w:themeColor="text1"/>
          <w:sz w:val="32"/>
          <w:szCs w:val="32"/>
          <w:highlight w:val="none"/>
          <w14:textFill>
            <w14:solidFill>
              <w14:schemeClr w14:val="tx1"/>
            </w14:solidFill>
          </w14:textFill>
        </w:rPr>
        <w:t>与用人单位签订5年以上</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劳动</w:t>
      </w:r>
      <w:r>
        <w:rPr>
          <w:rFonts w:hint="eastAsia" w:ascii="仿宋_GB2312" w:hAnsi="仿宋_GB2312" w:eastAsia="仿宋_GB2312" w:cs="仿宋_GB2312"/>
          <w:color w:val="000000" w:themeColor="text1"/>
          <w:sz w:val="32"/>
          <w:szCs w:val="32"/>
          <w:highlight w:val="none"/>
          <w14:textFill>
            <w14:solidFill>
              <w14:schemeClr w14:val="tx1"/>
            </w14:solidFill>
          </w14:textFill>
        </w:rPr>
        <w:t>合同</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，且</w:t>
      </w:r>
      <w:r>
        <w:rPr>
          <w:rFonts w:hint="eastAsia" w:ascii="仿宋_GB2312" w:hAnsi="仿宋_GB2312" w:eastAsia="仿宋_GB2312" w:cs="仿宋_GB2312"/>
          <w:color w:val="000000" w:themeColor="text1"/>
          <w:sz w:val="32"/>
          <w:szCs w:val="32"/>
          <w:highlight w:val="none"/>
          <w14:textFill>
            <w14:solidFill>
              <w14:schemeClr w14:val="tx1"/>
            </w14:solidFill>
          </w14:textFill>
        </w:rPr>
        <w:t>在我</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县</w:t>
      </w:r>
      <w:r>
        <w:rPr>
          <w:rFonts w:hint="eastAsia" w:ascii="仿宋_GB2312" w:hAnsi="仿宋_GB2312" w:eastAsia="仿宋_GB2312" w:cs="仿宋_GB2312"/>
          <w:color w:val="000000" w:themeColor="text1"/>
          <w:sz w:val="32"/>
          <w:szCs w:val="32"/>
          <w:highlight w:val="none"/>
          <w14:textFill>
            <w14:solidFill>
              <w14:schemeClr w14:val="tx1"/>
            </w14:solidFill>
          </w14:textFill>
        </w:rPr>
        <w:t>有缴纳个人所得税</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和</w:t>
      </w:r>
      <w:r>
        <w:rPr>
          <w:rFonts w:hint="eastAsia" w:ascii="仿宋_GB2312" w:hAnsi="仿宋_GB2312" w:eastAsia="仿宋_GB2312" w:cs="仿宋_GB2312"/>
          <w:color w:val="000000" w:themeColor="text1"/>
          <w:sz w:val="32"/>
          <w:szCs w:val="32"/>
          <w:highlight w:val="none"/>
          <w14:textFill>
            <w14:solidFill>
              <w14:schemeClr w14:val="tx1"/>
            </w14:solidFill>
          </w14:textFill>
        </w:rPr>
        <w:t>连续1年以上社会保险记录。</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中级</w:t>
      </w:r>
      <w:r>
        <w:rPr>
          <w:rFonts w:hint="eastAsia" w:ascii="仿宋_GB2312" w:hAnsi="仿宋_GB2312" w:eastAsia="仿宋_GB2312" w:cs="仿宋_GB2312"/>
          <w:color w:val="000000" w:themeColor="text1"/>
          <w:sz w:val="32"/>
          <w:szCs w:val="32"/>
          <w:highlight w:val="none"/>
          <w14:textFill>
            <w14:solidFill>
              <w14:schemeClr w14:val="tx1"/>
            </w14:solidFill>
          </w14:textFill>
        </w:rPr>
        <w:t>职称的需具有地级市</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以上</w:t>
      </w:r>
      <w:r>
        <w:rPr>
          <w:rFonts w:hint="eastAsia" w:ascii="仿宋_GB2312" w:hAnsi="仿宋_GB2312" w:eastAsia="仿宋_GB2312" w:cs="仿宋_GB2312"/>
          <w:color w:val="000000" w:themeColor="text1"/>
          <w:sz w:val="32"/>
          <w:szCs w:val="32"/>
          <w:highlight w:val="none"/>
          <w14:textFill>
            <w14:solidFill>
              <w14:schemeClr w14:val="tx1"/>
            </w14:solidFill>
          </w14:textFill>
        </w:rPr>
        <w:t>人社部门核发的专业技术资格证书，非人社部门核发专业技术资格证书的，需提交有关的证明文件报市人社局认定；</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中</w:t>
      </w:r>
      <w:r>
        <w:rPr>
          <w:rFonts w:hint="eastAsia" w:ascii="仿宋_GB2312" w:hAnsi="仿宋_GB2312" w:eastAsia="仿宋_GB2312" w:cs="仿宋_GB2312"/>
          <w:color w:val="000000" w:themeColor="text1"/>
          <w:sz w:val="32"/>
          <w:szCs w:val="32"/>
          <w:highlight w:val="none"/>
          <w14:textFill>
            <w14:solidFill>
              <w14:schemeClr w14:val="tx1"/>
            </w14:solidFill>
          </w14:textFill>
        </w:rPr>
        <w:t>级技师，须具有</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w:t>
      </w:r>
      <w:r>
        <w:rPr>
          <w:rFonts w:hint="eastAsia" w:ascii="仿宋_GB2312" w:hAnsi="仿宋_GB2312" w:eastAsia="仿宋_GB2312" w:cs="仿宋_GB2312"/>
          <w:color w:val="000000" w:themeColor="text1"/>
          <w:sz w:val="32"/>
          <w:szCs w:val="32"/>
          <w:highlight w:val="none"/>
          <w14:textFill>
            <w14:solidFill>
              <w14:schemeClr w14:val="tx1"/>
            </w14:solidFill>
          </w14:textFill>
        </w:rPr>
        <w:t>级以上人社部门核发的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中</w:t>
      </w:r>
      <w:r>
        <w:rPr>
          <w:rFonts w:hint="eastAsia" w:ascii="仿宋_GB2312" w:hAnsi="仿宋_GB2312" w:eastAsia="仿宋_GB2312" w:cs="仿宋_GB2312"/>
          <w:color w:val="000000" w:themeColor="text1"/>
          <w:sz w:val="32"/>
          <w:szCs w:val="32"/>
          <w:highlight w:val="none"/>
          <w14:textFill>
            <w14:solidFill>
              <w14:schemeClr w14:val="tx1"/>
            </w14:solidFill>
          </w14:textFill>
        </w:rPr>
        <w:t>级技师职业资格证书。</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申报人从</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入职</w:t>
      </w:r>
      <w:r>
        <w:rPr>
          <w:rFonts w:hint="eastAsia" w:ascii="仿宋_GB2312" w:hAnsi="仿宋_GB2312" w:eastAsia="仿宋_GB2312" w:cs="仿宋_GB2312"/>
          <w:color w:val="000000" w:themeColor="text1"/>
          <w:sz w:val="32"/>
          <w:szCs w:val="32"/>
          <w:highlight w:val="none"/>
          <w14:textFill>
            <w14:solidFill>
              <w14:schemeClr w14:val="tx1"/>
            </w14:solidFill>
          </w14:textFill>
        </w:rPr>
        <w:t>之日算起，前三年需未在我</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县</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工作过。以录（聘）用审批机关和社会保险经办机构或税务部门记录为准。  </w:t>
      </w:r>
    </w:p>
    <w:p>
      <w:pPr>
        <w:pStyle w:val="8"/>
        <w:keepNext w:val="0"/>
        <w:keepLines w:val="0"/>
        <w:pageBreakBefore w:val="0"/>
        <w:widowControl/>
        <w:numPr>
          <w:ilvl w:val="0"/>
          <w:numId w:val="0"/>
        </w:numPr>
        <w:kinsoku/>
        <w:wordWrap/>
        <w:overflowPunct/>
        <w:topLinePunct w:val="0"/>
        <w:bidi w:val="0"/>
        <w:spacing w:line="560" w:lineRule="exact"/>
        <w:ind w:right="0" w:rightChars="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 xml:space="preserve">  （三）补助标准</w:t>
      </w:r>
    </w:p>
    <w:p>
      <w:pPr>
        <w:keepNext w:val="0"/>
        <w:keepLines w:val="0"/>
        <w:pageBreakBefore w:val="0"/>
        <w:kinsoku/>
        <w:wordWrap/>
        <w:overflowPunct/>
        <w:topLinePunct w:val="0"/>
        <w:bidi w:val="0"/>
        <w:spacing w:line="560" w:lineRule="exact"/>
        <w:ind w:right="0" w:rightChars="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一次性补助1万元。</w:t>
      </w:r>
    </w:p>
    <w:p>
      <w:pPr>
        <w:pStyle w:val="8"/>
        <w:keepNext w:val="0"/>
        <w:keepLines w:val="0"/>
        <w:pageBreakBefore w:val="0"/>
        <w:widowControl/>
        <w:numPr>
          <w:ilvl w:val="0"/>
          <w:numId w:val="0"/>
        </w:numPr>
        <w:kinsoku/>
        <w:wordWrap/>
        <w:overflowPunct/>
        <w:topLinePunct w:val="0"/>
        <w:bidi w:val="0"/>
        <w:spacing w:line="560" w:lineRule="exact"/>
        <w:ind w:right="0" w:rightChars="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（四）申报资料及程序</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1.申报。每年进行1次，具体时间以申报通知为准。申报需提交以下材料（一式一份，电子版一份）：</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（1）《连山壮族瑶族自治县乡镇企事业单位新引进具有中级职称或中级技师资格补助申报表》（附件2）；   </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lang w:val="en-US" w:eastAsia="zh-CN"/>
          <w14:textFill>
            <w14:solidFill>
              <w14:schemeClr w14:val="tx1"/>
            </w14:solidFill>
          </w14:textFill>
        </w:rPr>
        <w:t>2</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）中级</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职称或技能证书原件、复印件。</w:t>
      </w:r>
      <w:r>
        <w:rPr>
          <w:rFonts w:hint="eastAsia" w:ascii="仿宋_GB2312" w:hAnsi="仿宋_GB2312" w:eastAsia="仿宋_GB2312" w:cs="仿宋_GB2312"/>
          <w:color w:val="000000" w:themeColor="text1"/>
          <w:sz w:val="32"/>
          <w:szCs w:val="32"/>
          <w:highlight w:val="none"/>
          <w14:textFill>
            <w14:solidFill>
              <w14:schemeClr w14:val="tx1"/>
            </w14:solidFill>
          </w14:textFill>
        </w:rPr>
        <w:t>非人社部门核发专业技术资格证书的，需提交有关的证明文件报市人社局认定</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lang w:val="en-US" w:eastAsia="zh-CN"/>
          <w14:textFill>
            <w14:solidFill>
              <w14:schemeClr w14:val="tx1"/>
            </w14:solidFill>
          </w14:textFill>
        </w:rPr>
        <w:t>3</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申报人与单位签订的聘用合同或劳动合同复印件，事业单位人员还须提供《广东省事业单位岗位聘用审批表》；</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lang w:val="en-US" w:eastAsia="zh-CN"/>
          <w14:textFill>
            <w14:solidFill>
              <w14:schemeClr w14:val="tx1"/>
            </w14:solidFill>
          </w14:textFill>
        </w:rPr>
        <w:t>4</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申请人身份证和农商银行卡复印件；</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b w:val="0"/>
          <w:bCs w:val="0"/>
          <w:color w:val="000000" w:themeColor="text1"/>
          <w:sz w:val="32"/>
          <w:highlight w:val="none"/>
          <w:lang w:val="en-US" w:eastAsia="zh-CN"/>
          <w14:textFill>
            <w14:solidFill>
              <w14:schemeClr w14:val="tx1"/>
            </w14:solidFill>
          </w14:textFill>
        </w:rPr>
        <w:t>5</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在我县缴纳1年以上的社保凭证原件。</w:t>
      </w:r>
    </w:p>
    <w:p>
      <w:pPr>
        <w:keepNext w:val="0"/>
        <w:keepLines w:val="0"/>
        <w:pageBreakBefore w:val="0"/>
        <w:kinsoku/>
        <w:wordWrap/>
        <w:overflowPunct/>
        <w:topLinePunct w:val="0"/>
        <w:bidi w:val="0"/>
        <w:spacing w:line="560" w:lineRule="exact"/>
        <w:ind w:right="0" w:rightChars="0" w:firstLine="643" w:firstLineChars="200"/>
        <w:textAlignment w:val="auto"/>
        <w:rPr>
          <w:rFonts w:hint="eastAsia" w:ascii="仿宋_GB2312" w:hAnsi="仿宋_GB2312" w:eastAsia="仿宋_GB2312" w:cs="仿宋_GB2312"/>
          <w:b/>
          <w:bCs/>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b/>
          <w:bCs/>
          <w:color w:val="000000" w:themeColor="text1"/>
          <w:sz w:val="32"/>
          <w:highlight w:val="none"/>
          <w:lang w:val="en-US" w:eastAsia="zh-CN"/>
          <w14:textFill>
            <w14:solidFill>
              <w14:schemeClr w14:val="tx1"/>
            </w14:solidFill>
          </w14:textFill>
        </w:rPr>
        <w:t>以上由表格主管单位签字盖章，资料用A4纸按顺序装订成册</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纸质版一式两份</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电子</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版</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一份</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b/>
          <w:bCs/>
          <w:color w:val="000000" w:themeColor="text1"/>
          <w:sz w:val="32"/>
          <w:highlight w:val="none"/>
          <w:lang w:val="en-US" w:eastAsia="zh-CN"/>
          <w14:textFill>
            <w14:solidFill>
              <w14:schemeClr w14:val="tx1"/>
            </w14:solidFill>
          </w14:textFill>
        </w:rPr>
        <w:t>，申报时需备原件核对。</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仿宋" w:eastAsia="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2.初审。</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由</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事业单位</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主管部门对申报材料进行初审并出具初审意见</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，将《连山壮族瑶族自治县乡镇企事业单位新引进具有中级职称或中级技师资格补助申报</w:t>
      </w:r>
      <w:r>
        <w:rPr>
          <w:rFonts w:hint="eastAsia" w:ascii="仿宋_GB2312" w:hAnsi="仿宋_GB2312" w:eastAsia="仿宋_GB2312" w:cs="仿宋_GB2312"/>
          <w:color w:val="000000" w:themeColor="text1"/>
          <w:kern w:val="2"/>
          <w:sz w:val="32"/>
          <w:highlight w:val="none"/>
          <w:lang w:val="en-US" w:eastAsia="zh-CN" w:bidi="ar-SA"/>
          <w14:textFill>
            <w14:solidFill>
              <w14:schemeClr w14:val="tx1"/>
            </w14:solidFill>
          </w14:textFill>
        </w:rPr>
        <w:t>汇总表》</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（附件3）</w:t>
      </w:r>
      <w:r>
        <w:rPr>
          <w:rFonts w:hint="eastAsia" w:ascii="仿宋_GB2312" w:hAnsi="仿宋_GB2312" w:eastAsia="仿宋_GB2312" w:cs="仿宋_GB2312"/>
          <w:color w:val="000000" w:themeColor="text1"/>
          <w:kern w:val="2"/>
          <w:sz w:val="32"/>
          <w:highlight w:val="none"/>
          <w:lang w:val="en-US" w:eastAsia="zh-CN" w:bidi="ar-SA"/>
          <w14:textFill>
            <w14:solidFill>
              <w14:schemeClr w14:val="tx1"/>
            </w14:solidFill>
          </w14:textFill>
        </w:rPr>
        <w:t>（纸质版、电子版）和申报人资料各一份报</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县人力资源社会保障局</w:t>
      </w:r>
      <w:r>
        <w:rPr>
          <w:rFonts w:hint="eastAsia" w:ascii="仿宋_GB2312" w:hAnsi="仿宋_GB2312" w:eastAsia="仿宋_GB2312" w:cs="仿宋_GB2312"/>
          <w:color w:val="000000" w:themeColor="text1"/>
          <w:kern w:val="2"/>
          <w:sz w:val="32"/>
          <w:highlight w:val="none"/>
          <w:lang w:val="en-US" w:eastAsia="zh-CN" w:bidi="ar-SA"/>
          <w14:textFill>
            <w14:solidFill>
              <w14:schemeClr w14:val="tx1"/>
            </w14:solidFill>
          </w14:textFill>
        </w:rPr>
        <w:t>。</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县人力资源社会保障局对申报材料进行复审，连同申报材料报县委人才办审定。</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 w:eastAsia="仿宋_GB2312"/>
          <w:color w:val="000000" w:themeColor="text1"/>
          <w:sz w:val="32"/>
          <w:szCs w:val="32"/>
          <w:highlight w:val="none"/>
          <w:lang w:val="en-US" w:eastAsia="zh-CN"/>
          <w14:textFill>
            <w14:solidFill>
              <w14:schemeClr w14:val="tx1"/>
            </w14:solidFill>
          </w14:textFill>
        </w:rPr>
        <w:t>3.审定。县委人才办对申报材料进行审核，县委人才办同意后，由县人力资源社会保障局拟定名单（申报名单）并在连山政府官网予以公示，公示期为5个工作日，</w:t>
      </w:r>
      <w:r>
        <w:rPr>
          <w:rFonts w:hint="eastAsia" w:ascii="仿宋_GB2312" w:hAnsi="仿宋_GB2312" w:eastAsia="仿宋_GB2312" w:cs="仿宋_GB2312"/>
          <w:color w:val="auto"/>
          <w:sz w:val="32"/>
          <w:szCs w:val="32"/>
          <w:highlight w:val="none"/>
        </w:rPr>
        <w:t>公示无异议后</w:t>
      </w:r>
      <w:r>
        <w:rPr>
          <w:rFonts w:hint="eastAsia" w:ascii="仿宋_GB2312" w:hAnsi="仿宋_GB2312" w:eastAsia="仿宋_GB2312" w:cs="仿宋_GB2312"/>
          <w:color w:val="auto"/>
          <w:sz w:val="32"/>
          <w:szCs w:val="32"/>
          <w:highlight w:val="none"/>
          <w:lang w:val="en-US" w:eastAsia="zh-CN"/>
        </w:rPr>
        <w:t>按照流程予以发放</w:t>
      </w:r>
      <w:r>
        <w:rPr>
          <w:rFonts w:hint="eastAsia" w:ascii="仿宋_GB2312" w:hAnsi="仿宋_GB2312" w:eastAsia="仿宋_GB2312" w:cs="仿宋_GB2312"/>
          <w:color w:val="auto"/>
          <w:sz w:val="32"/>
          <w:szCs w:val="32"/>
          <w:highlight w:val="none"/>
        </w:rPr>
        <w:t xml:space="preserve">。  </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textAlignment w:val="auto"/>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政策兑现。</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县人才办资金下达后由县人社局发放至各主管部门</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各主管部门</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收到资金</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后将有关补助发放到个人。补助</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资金应依法缴纳税款。</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p>
    <w:p>
      <w:pPr>
        <w:pStyle w:val="8"/>
        <w:keepNext w:val="0"/>
        <w:keepLines w:val="0"/>
        <w:pageBreakBefore w:val="0"/>
        <w:widowControl/>
        <w:kinsoku/>
        <w:wordWrap/>
        <w:overflowPunct/>
        <w:topLinePunct w:val="0"/>
        <w:bidi w:val="0"/>
        <w:spacing w:line="560" w:lineRule="exact"/>
        <w:ind w:right="0" w:rightChars="0" w:firstLine="627" w:firstLineChars="196"/>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联系</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股室及电话</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县人社局事业股</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0763-8718980</w:t>
      </w:r>
    </w:p>
    <w:p>
      <w:pPr>
        <w:pStyle w:val="8"/>
        <w:keepNext w:val="0"/>
        <w:keepLines w:val="0"/>
        <w:pageBreakBefore w:val="0"/>
        <w:widowControl/>
        <w:kinsoku/>
        <w:wordWrap/>
        <w:overflowPunct/>
        <w:topLinePunct w:val="0"/>
        <w:bidi w:val="0"/>
        <w:spacing w:line="560" w:lineRule="exact"/>
        <w:ind w:right="0" w:rightChars="0" w:firstLine="627" w:firstLineChars="196"/>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县人社局就业股  0763-8716305</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textAlignment w:val="auto"/>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pP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default" w:ascii="黑体" w:hAnsi="黑体" w:eastAsia="黑体" w:cs="黑体"/>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t>第五条 实行人才评选激励制度</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（一）补助类别</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每三年在本县副高级以上职称人才中评选10名先进典型、榜样人才补助。</w:t>
      </w:r>
    </w:p>
    <w:p>
      <w:pPr>
        <w:pStyle w:val="8"/>
        <w:keepNext w:val="0"/>
        <w:keepLines w:val="0"/>
        <w:pageBreakBefore w:val="0"/>
        <w:widowControl/>
        <w:numPr>
          <w:ilvl w:val="0"/>
          <w:numId w:val="0"/>
        </w:numPr>
        <w:kinsoku/>
        <w:wordWrap/>
        <w:overflowPunct/>
        <w:topLinePunct w:val="0"/>
        <w:bidi w:val="0"/>
        <w:spacing w:line="560" w:lineRule="exact"/>
        <w:ind w:right="0" w:rightChars="0"/>
        <w:textAlignment w:val="auto"/>
        <w:rPr>
          <w:rFonts w:hint="eastAsia" w:ascii="楷体_GB2312" w:hAnsi="楷体_GB2312" w:eastAsia="楷体_GB2312" w:cs="楷体_GB2312"/>
          <w:color w:val="000000" w:themeColor="text1"/>
          <w:kern w:val="0"/>
          <w:sz w:val="32"/>
          <w:szCs w:val="32"/>
          <w:highlight w:val="none"/>
          <w:lang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 xml:space="preserve">    （二）申报条件</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jc w:val="both"/>
        <w:textAlignment w:val="auto"/>
        <w:outlineLvl w:val="9"/>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1.通过本县先进典型、榜样人才评选，详见《连山壮族瑶族自治县先进典型、榜样人才评选实施办法》（附件4）；</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firstLine="640" w:firstLineChars="200"/>
        <w:jc w:val="both"/>
        <w:textAlignment w:val="auto"/>
        <w:outlineLvl w:val="9"/>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2.具有副高及以上职称或高级技师技能证书，并实际聘用在相应的专业技术岗位的在职人员。</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560" w:lineRule="exact"/>
        <w:ind w:right="0" w:rightChars="0"/>
        <w:jc w:val="both"/>
        <w:textAlignment w:val="auto"/>
        <w:outlineLvl w:val="9"/>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（三）补助标准</w:t>
      </w:r>
    </w:p>
    <w:p>
      <w:pPr>
        <w:keepNext w:val="0"/>
        <w:keepLines w:val="0"/>
        <w:pageBreakBefore w:val="0"/>
        <w:widowControl w:val="0"/>
        <w:numPr>
          <w:ilvl w:val="0"/>
          <w:numId w:val="0"/>
        </w:numPr>
        <w:kinsoku/>
        <w:wordWrap/>
        <w:overflowPunct/>
        <w:topLinePunct w:val="0"/>
        <w:autoSpaceDE/>
        <w:bidi w:val="0"/>
        <w:spacing w:line="560" w:lineRule="exact"/>
        <w:ind w:right="0" w:rightChars="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每人 3.6万元人才补助，分三年发放。</w:t>
      </w:r>
    </w:p>
    <w:p>
      <w:pPr>
        <w:keepNext w:val="0"/>
        <w:keepLines w:val="0"/>
        <w:pageBreakBefore w:val="0"/>
        <w:kinsoku/>
        <w:wordWrap/>
        <w:overflowPunct/>
        <w:topLinePunct w:val="0"/>
        <w:bidi w:val="0"/>
        <w:spacing w:line="560" w:lineRule="exact"/>
        <w:ind w:right="0" w:rightChars="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楷体" w:hAnsi="楷体" w:eastAsia="楷体" w:cs="楷体"/>
          <w:color w:val="000000" w:themeColor="text1"/>
          <w:kern w:val="0"/>
          <w:sz w:val="32"/>
          <w:szCs w:val="32"/>
          <w:highlight w:val="none"/>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（四）申报资料及程序</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highlight w:val="none"/>
          <w:lang w:val="en-US" w:eastAsia="zh-CN" w:bidi="ar-SA"/>
          <w14:textFill>
            <w14:solidFill>
              <w14:schemeClr w14:val="tx1"/>
            </w14:solidFill>
          </w14:textFill>
        </w:rPr>
        <w:t>1.申报。</w:t>
      </w:r>
      <w:r>
        <w:rPr>
          <w:rFonts w:hint="eastAsia" w:ascii="仿宋_GB2312" w:hAnsi="仿宋_GB2312" w:eastAsia="仿宋_GB2312" w:cs="仿宋_GB2312"/>
          <w:i w:val="0"/>
          <w:snapToGrid/>
          <w:color w:val="000000" w:themeColor="text1"/>
          <w:kern w:val="2"/>
          <w:sz w:val="32"/>
          <w:szCs w:val="32"/>
          <w:highlight w:val="none"/>
          <w:u w:val="none"/>
          <w:shd w:val="clear" w:color="auto" w:fill="FFFFFF"/>
          <w:lang w:val="en-US" w:eastAsia="zh-CN" w:bidi="ar-SA"/>
          <w14:textFill>
            <w14:solidFill>
              <w14:schemeClr w14:val="tx1"/>
            </w14:solidFill>
          </w14:textFill>
        </w:rPr>
        <w:t>每年申报1次，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需提交资料如下（一式一份，</w:t>
      </w:r>
      <w:r>
        <w:rPr>
          <w:rFonts w:hint="eastAsia" w:ascii="仿宋_GB2312" w:hAnsi="仿宋_GB2312" w:eastAsia="仿宋_GB2312" w:cs="仿宋_GB2312"/>
          <w:color w:val="000000" w:themeColor="text1"/>
          <w:sz w:val="32"/>
          <w:szCs w:val="32"/>
          <w:highlight w:val="none"/>
          <w14:textFill>
            <w14:solidFill>
              <w14:schemeClr w14:val="tx1"/>
            </w14:solidFill>
          </w14:textFill>
        </w:rPr>
        <w:t>电子版一份</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（1）《连山壮族瑶族自治县</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先进典型、榜样人才补助</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申请表（第一/二/三年）》（附件5）；</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（2）身份证复印件；</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首年申请还需提交：</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（3）副高职称、正高职称、高级技师</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职称或技能证书原件、复印件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（4）与用人单位签订聘用合同</w:t>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复印件，</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事业单位人员还</w:t>
      </w:r>
      <w:r>
        <w:rPr>
          <w:rFonts w:hint="eastAsia" w:ascii="仿宋_GB2312" w:hAnsi="仿宋_GB2312" w:eastAsia="仿宋_GB2312" w:cs="仿宋_GB2312"/>
          <w:color w:val="auto"/>
          <w:kern w:val="0"/>
          <w:sz w:val="32"/>
          <w:szCs w:val="32"/>
          <w:highlight w:val="none"/>
          <w:lang w:val="en-US" w:eastAsia="zh-CN"/>
        </w:rPr>
        <w:t>须提</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供《广东省事业单位岗位聘用审批表》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在本县缴纳满1年的社保凭证</w:t>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（6）个人农商银行卡复印件。</w:t>
      </w:r>
    </w:p>
    <w:p>
      <w:pPr>
        <w:keepNext w:val="0"/>
        <w:keepLines w:val="0"/>
        <w:pageBreakBefore w:val="0"/>
        <w:kinsoku/>
        <w:wordWrap/>
        <w:overflowPunct/>
        <w:topLinePunct w:val="0"/>
        <w:bidi w:val="0"/>
        <w:spacing w:line="560" w:lineRule="exact"/>
        <w:ind w:right="0" w:rightChars="0" w:firstLine="643" w:firstLineChars="200"/>
        <w:textAlignment w:val="auto"/>
        <w:rPr>
          <w:rFonts w:hint="eastAsia"/>
          <w:b/>
          <w:bCs/>
          <w:color w:val="000000" w:themeColor="text1"/>
          <w:lang w:val="en-US" w:eastAsia="zh-CN"/>
          <w14:textFill>
            <w14:solidFill>
              <w14:schemeClr w14:val="tx1"/>
            </w14:solidFill>
          </w14:textFill>
        </w:rPr>
      </w:pPr>
      <w:r>
        <w:rPr>
          <w:rFonts w:hint="eastAsia" w:ascii="仿宋_GB2312" w:hAnsi="仿宋_GB2312" w:eastAsia="仿宋_GB2312"/>
          <w:b/>
          <w:bCs/>
          <w:color w:val="000000" w:themeColor="text1"/>
          <w:sz w:val="32"/>
          <w:highlight w:val="none"/>
          <w:lang w:val="en-US" w:eastAsia="zh-CN"/>
          <w14:textFill>
            <w14:solidFill>
              <w14:schemeClr w14:val="tx1"/>
            </w14:solidFill>
          </w14:textFill>
        </w:rPr>
        <w:t>以上表格主管单位签字盖章，资料用A4纸按顺序装订成册</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纸质版一式两份</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电子</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版</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一份</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b/>
          <w:bCs/>
          <w:color w:val="000000" w:themeColor="text1"/>
          <w:sz w:val="32"/>
          <w:highlight w:val="none"/>
          <w:lang w:val="en-US" w:eastAsia="zh-CN"/>
          <w14:textFill>
            <w14:solidFill>
              <w14:schemeClr w14:val="tx1"/>
            </w14:solidFill>
          </w14:textFill>
        </w:rPr>
        <w:t>，申报时需备原件核对。</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 w:eastAsia="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2.初审。</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由</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事业单位</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主管部门对申报材料进行初审并出具初审意见</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将《连山壮族瑶族自治县</w:t>
      </w:r>
      <w:r>
        <w:rPr>
          <w:rFonts w:hint="eastAsia" w:ascii="仿宋_GB2312" w:hAnsi="仿宋_GB2312" w:eastAsia="仿宋_GB2312" w:cs="仿宋_GB2312"/>
          <w:color w:val="000000" w:themeColor="text1"/>
          <w:kern w:val="0"/>
          <w:sz w:val="32"/>
          <w:szCs w:val="32"/>
          <w:highlight w:val="none"/>
          <w:u w:val="none"/>
          <w:lang w:val="en-US" w:eastAsia="zh-CN"/>
          <w14:textFill>
            <w14:solidFill>
              <w14:schemeClr w14:val="tx1"/>
            </w14:solidFill>
          </w14:textFill>
        </w:rPr>
        <w:t>先进典型、榜样人才补助</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汇总表》</w:t>
      </w:r>
      <w:r>
        <w:rPr>
          <w:rFonts w:hint="eastAsia" w:ascii="仿宋_GB2312" w:hAnsi="仿宋_GB2312" w:eastAsia="仿宋_GB2312" w:cs="仿宋_GB2312"/>
          <w:color w:val="000000" w:themeColor="text1"/>
          <w:kern w:val="0"/>
          <w:sz w:val="32"/>
          <w:szCs w:val="32"/>
          <w:highlight w:val="none"/>
          <w:u w:val="none"/>
          <w:lang w:val="en-US" w:eastAsia="zh-CN"/>
          <w14:textFill>
            <w14:solidFill>
              <w14:schemeClr w14:val="tx1"/>
            </w14:solidFill>
          </w14:textFill>
        </w:rPr>
        <w:t>（附件6）</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instrText xml:space="preserve"> HYPERLINK "mailto:申报人在10月10日前向高新区管委会和各县（市、区）人社局报送《在站博士后生活补贴申报表》进行申报（市直单位直接报送到市人社局）。各地人社局对申请人资料进行初审，于10月15日前将《在站博士后生活补贴汇总表》（同时将电子版发qy3382510@126.com）和申报人资料各一份报市人社局。市人社局汇总审核后，将申报通过人员名单在有关网站公示，无异议后报市人才办审定。" </w:instrTex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（纸质版、电子版）和申报人资料各一份</w:t>
      </w:r>
      <w:r>
        <w:rPr>
          <w:rFonts w:hint="eastAsia" w:ascii="仿宋_GB2312" w:hAnsi="仿宋_GB2312" w:eastAsia="仿宋_GB2312" w:cs="仿宋_GB2312"/>
          <w:color w:val="000000" w:themeColor="text1"/>
          <w:kern w:val="2"/>
          <w:sz w:val="32"/>
          <w:highlight w:val="none"/>
          <w:lang w:val="en-US" w:eastAsia="zh-CN" w:bidi="ar-SA"/>
          <w14:textFill>
            <w14:solidFill>
              <w14:schemeClr w14:val="tx1"/>
            </w14:solidFill>
          </w14:textFill>
        </w:rPr>
        <w:t>报</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县人力资源社会保障局</w:t>
      </w:r>
      <w:r>
        <w:rPr>
          <w:rFonts w:hint="eastAsia" w:ascii="仿宋_GB2312" w:hAnsi="仿宋_GB2312" w:eastAsia="仿宋_GB2312" w:cs="仿宋_GB2312"/>
          <w:color w:val="000000" w:themeColor="text1"/>
          <w:kern w:val="2"/>
          <w:sz w:val="32"/>
          <w:highlight w:val="none"/>
          <w:lang w:val="en-US" w:eastAsia="zh-CN" w:bidi="ar-SA"/>
          <w14:textFill>
            <w14:solidFill>
              <w14:schemeClr w14:val="tx1"/>
            </w14:solidFill>
          </w14:textFill>
        </w:rPr>
        <w:t>。</w:t>
      </w:r>
      <w:r>
        <w:rPr>
          <w:rFonts w:hint="eastAsia" w:ascii="仿宋_GB2312" w:hAnsi="仿宋" w:eastAsia="仿宋_GB2312"/>
          <w:color w:val="000000" w:themeColor="text1"/>
          <w:sz w:val="32"/>
          <w:szCs w:val="32"/>
          <w:highlight w:val="none"/>
          <w:lang w:val="en-US" w:eastAsia="zh-CN"/>
          <w14:textFill>
            <w14:solidFill>
              <w14:schemeClr w14:val="tx1"/>
            </w14:solidFill>
          </w14:textFill>
        </w:rPr>
        <w:t>县人力资源社会保障局对申报材料进行复审，连同申报材料报县委人才办审定。</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黑体" w:hAnsi="黑体" w:eastAsia="黑体" w:cs="黑体"/>
          <w:bCs/>
          <w:color w:val="auto"/>
          <w:kern w:val="0"/>
          <w:sz w:val="32"/>
          <w:szCs w:val="32"/>
          <w:highlight w:val="none"/>
          <w:lang w:val="en-US" w:eastAsia="zh-CN"/>
        </w:rPr>
      </w:pP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t>3.审定。</w:t>
      </w:r>
      <w:r>
        <w:rPr>
          <w:rFonts w:hint="eastAsia" w:ascii="仿宋_GB2312" w:hAnsi="仿宋_GB2312" w:eastAsia="仿宋_GB2312" w:cs="仿宋_GB2312"/>
          <w:color w:val="000000" w:themeColor="text1"/>
          <w:sz w:val="32"/>
          <w:szCs w:val="32"/>
          <w:highlight w:val="none"/>
          <w:u w:val="none"/>
          <w:lang w:val="en-US" w:eastAsia="zh-CN"/>
          <w14:textFill>
            <w14:solidFill>
              <w14:schemeClr w14:val="tx1"/>
            </w14:solidFill>
          </w14:textFill>
        </w:rPr>
        <w:fldChar w:fldCharType="end"/>
      </w:r>
      <w:r>
        <w:rPr>
          <w:rFonts w:hint="eastAsia" w:ascii="仿宋_GB2312" w:hAnsi="仿宋" w:eastAsia="仿宋_GB2312"/>
          <w:color w:val="000000" w:themeColor="text1"/>
          <w:sz w:val="32"/>
          <w:szCs w:val="32"/>
          <w:highlight w:val="none"/>
          <w:lang w:val="en-US" w:eastAsia="zh-CN"/>
          <w14:textFill>
            <w14:solidFill>
              <w14:schemeClr w14:val="tx1"/>
            </w14:solidFill>
          </w14:textFill>
        </w:rPr>
        <w:t>县委人才办对申报材料进行审核，县委人才办同意后，由县人力资源社会保障局拟定名单（申报名单）并在连山政府官网予以公示，公示期为5个工作日，</w:t>
      </w:r>
      <w:r>
        <w:rPr>
          <w:rFonts w:hint="eastAsia" w:ascii="仿宋_GB2312" w:hAnsi="仿宋_GB2312" w:eastAsia="仿宋_GB2312" w:cs="仿宋_GB2312"/>
          <w:color w:val="auto"/>
          <w:sz w:val="32"/>
          <w:szCs w:val="32"/>
          <w:highlight w:val="none"/>
        </w:rPr>
        <w:t>公示无异议后</w:t>
      </w:r>
      <w:r>
        <w:rPr>
          <w:rFonts w:hint="eastAsia" w:ascii="仿宋_GB2312" w:hAnsi="仿宋_GB2312" w:eastAsia="仿宋_GB2312" w:cs="仿宋_GB2312"/>
          <w:color w:val="auto"/>
          <w:sz w:val="32"/>
          <w:szCs w:val="32"/>
          <w:highlight w:val="none"/>
          <w:lang w:val="en-US" w:eastAsia="zh-CN"/>
        </w:rPr>
        <w:t>按照流程予以发放</w:t>
      </w:r>
      <w:r>
        <w:rPr>
          <w:rFonts w:hint="eastAsia" w:ascii="仿宋_GB2312" w:hAnsi="仿宋_GB2312" w:eastAsia="仿宋_GB2312" w:cs="仿宋_GB2312"/>
          <w:color w:val="auto"/>
          <w:sz w:val="32"/>
          <w:szCs w:val="32"/>
          <w:highlight w:val="none"/>
        </w:rPr>
        <w:t xml:space="preserve">。  </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textAlignment w:val="auto"/>
        <w:rPr>
          <w:rFonts w:hint="eastAsia" w:ascii="仿宋_GB2312" w:hAnsi="仿宋_GB2312" w:eastAsia="仿宋_GB2312" w:cs="仿宋_GB2312"/>
          <w:color w:val="000000" w:themeColor="text1"/>
          <w:kern w:val="2"/>
          <w:sz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政策兑现。</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县委人才办资金下达后由县人社局发放至各主管部门</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各主管部门</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收到资金</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后将有关补助发放到个人。补助</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资金应依法缴纳税款。</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补助期间离职的，从调离本县次日起停止发放。</w:t>
      </w:r>
    </w:p>
    <w:p>
      <w:pPr>
        <w:keepNext w:val="0"/>
        <w:keepLines w:val="0"/>
        <w:pageBreakBefore w:val="0"/>
        <w:widowControl w:val="0"/>
        <w:numPr>
          <w:ilvl w:val="0"/>
          <w:numId w:val="0"/>
        </w:numPr>
        <w:kinsoku/>
        <w:wordWrap/>
        <w:overflowPunct/>
        <w:topLinePunct w:val="0"/>
        <w:autoSpaceDE/>
        <w:bidi w:val="0"/>
        <w:spacing w:line="560" w:lineRule="exact"/>
        <w:ind w:right="0" w:rightChars="0"/>
        <w:textAlignment w:val="auto"/>
        <w:rPr>
          <w:rFonts w:hint="eastAsia" w:ascii="仿宋_GB2312" w:hAnsi="仿宋_GB2312" w:eastAsia="仿宋_GB2312" w:cs="仿宋_GB2312"/>
          <w:color w:val="000000" w:themeColor="text1"/>
          <w:kern w:val="0"/>
          <w:sz w:val="32"/>
          <w:szCs w:val="32"/>
          <w:highlight w:val="none"/>
          <w14:textFill>
            <w14:solidFill>
              <w14:schemeClr w14:val="tx1"/>
            </w14:solidFill>
          </w14:textFill>
        </w:rPr>
      </w:pP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textAlignment w:val="auto"/>
        <w:rPr>
          <w:rFonts w:hint="default" w:ascii="仿宋_GB2312" w:hAnsi="仿宋_GB2312" w:eastAsia="仿宋_GB2312" w:cs="仿宋_GB2312"/>
          <w:color w:val="000000" w:themeColor="text1"/>
          <w:kern w:val="0"/>
          <w:sz w:val="32"/>
          <w:szCs w:val="32"/>
          <w:highlight w:val="none"/>
          <w:lang w:val="en-US"/>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联系</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股室及电话</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县委组织部</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人才工作组0763-8718922           </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3206" w:firstLineChars="1002"/>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县人社局事业股</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0763-8718980</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t>第六条 实行人才荣誉奖励制度</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（一）奖励类别</w:t>
      </w:r>
    </w:p>
    <w:p>
      <w:pPr>
        <w:keepNext w:val="0"/>
        <w:keepLines w:val="0"/>
        <w:widowControl/>
        <w:suppressLineNumbers w:val="0"/>
        <w:ind w:firstLine="640" w:firstLineChars="200"/>
        <w:jc w:val="left"/>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2023年1月1日起对我县获得国家、省部级表彰、奖励、荣誉称号或者参加国家、省部级举办的大型竞赛、选拔 活动中获奖的个人或团队，发放人才奖励，其中获得国家级奖项的最高奖励 10000元，获得省部级奖项的最高奖励 5000元。</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（二）奖励对象</w:t>
      </w:r>
    </w:p>
    <w:p>
      <w:pPr>
        <w:keepNext w:val="0"/>
        <w:keepLines w:val="0"/>
        <w:widowControl/>
        <w:numPr>
          <w:ilvl w:val="0"/>
          <w:numId w:val="0"/>
        </w:numPr>
        <w:suppressLineNumbers w:val="0"/>
        <w:ind w:leftChars="0" w:firstLine="640" w:firstLineChars="200"/>
        <w:jc w:val="left"/>
        <w:rPr>
          <w:rFonts w:hint="default" w:ascii="Times New Roman" w:hAnsi="Times New Roman" w:eastAsia="仿宋_GB2312" w:cs="Times New Roman"/>
          <w:b/>
          <w:bCs/>
          <w:color w:val="000000" w:themeColor="text1"/>
          <w:kern w:val="2"/>
          <w:sz w:val="32"/>
          <w:szCs w:val="32"/>
          <w:highlight w:val="none"/>
          <w:u w:val="none" w:color="auto"/>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t>获奖的个人</w:t>
      </w:r>
      <w:r>
        <w:rPr>
          <w:rFonts w:hint="eastAsia" w:eastAsia="仿宋_GB2312" w:cs="Times New Roman"/>
          <w:color w:val="000000" w:themeColor="text1"/>
          <w:sz w:val="32"/>
          <w:szCs w:val="32"/>
          <w:highlight w:val="none"/>
          <w:u w:val="none" w:color="auto"/>
          <w:lang w:val="en-US" w:eastAsia="zh-CN"/>
          <w14:textFill>
            <w14:solidFill>
              <w14:schemeClr w14:val="tx1"/>
            </w14:solidFill>
          </w14:textFill>
        </w:rPr>
        <w:t>或</w:t>
      </w:r>
      <w:r>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t>团体</w:t>
      </w:r>
      <w:r>
        <w:rPr>
          <w:rFonts w:hint="eastAsia" w:eastAsia="仿宋_GB2312" w:cs="Times New Roman"/>
          <w:color w:val="000000" w:themeColor="text1"/>
          <w:sz w:val="32"/>
          <w:szCs w:val="32"/>
          <w:highlight w:val="none"/>
          <w:u w:val="none" w:color="auto"/>
          <w:lang w:val="en-US" w:eastAsia="zh-CN"/>
          <w14:textFill>
            <w14:solidFill>
              <w14:schemeClr w14:val="tx1"/>
            </w14:solidFill>
          </w14:textFill>
        </w:rPr>
        <w:t>（不含机关事业单位工作人员）</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default"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 xml:space="preserve">（三）奖励标准 </w:t>
      </w:r>
    </w:p>
    <w:p>
      <w:pPr>
        <w:numPr>
          <w:ilvl w:val="0"/>
          <w:numId w:val="0"/>
        </w:numPr>
        <w:ind w:firstLine="640" w:firstLineChars="200"/>
        <w:jc w:val="both"/>
        <w:rPr>
          <w:rFonts w:hint="default" w:ascii="Times New Roman" w:hAnsi="Times New Roman" w:eastAsia="仿宋_GB2312" w:cs="Times New Roman"/>
          <w:color w:val="000000" w:themeColor="text1"/>
          <w:kern w:val="0"/>
          <w:sz w:val="32"/>
          <w:szCs w:val="32"/>
          <w:highlight w:val="none"/>
          <w:u w:val="none" w:color="auto"/>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0"/>
          <w:sz w:val="32"/>
          <w:szCs w:val="32"/>
          <w:highlight w:val="none"/>
          <w:u w:val="none" w:color="auto"/>
          <w:lang w:val="en-US" w:eastAsia="zh-CN" w:bidi="ar-SA"/>
          <w14:textFill>
            <w14:solidFill>
              <w14:schemeClr w14:val="tx1"/>
            </w14:solidFill>
          </w14:textFill>
        </w:rPr>
        <w:t>一次性奖励</w:t>
      </w:r>
      <w:r>
        <w:rPr>
          <w:rFonts w:hint="eastAsia" w:eastAsia="仿宋_GB2312" w:cs="Times New Roman"/>
          <w:color w:val="000000" w:themeColor="text1"/>
          <w:kern w:val="0"/>
          <w:sz w:val="32"/>
          <w:szCs w:val="32"/>
          <w:highlight w:val="none"/>
          <w:u w:val="none" w:color="auto"/>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0"/>
          <w:sz w:val="32"/>
          <w:szCs w:val="32"/>
          <w:highlight w:val="none"/>
          <w:u w:val="none" w:color="auto"/>
          <w:lang w:val="en-US" w:eastAsia="zh-CN" w:bidi="ar-SA"/>
          <w14:textFill>
            <w14:solidFill>
              <w14:schemeClr w14:val="tx1"/>
            </w14:solidFill>
          </w14:textFill>
        </w:rPr>
        <w:t>国家级奖项的奖励10000元；省部级奖项的奖励5000</w:t>
      </w:r>
      <w:r>
        <w:rPr>
          <w:rFonts w:hint="eastAsia" w:eastAsia="仿宋_GB2312" w:cs="Times New Roman"/>
          <w:color w:val="000000" w:themeColor="text1"/>
          <w:kern w:val="0"/>
          <w:sz w:val="32"/>
          <w:szCs w:val="32"/>
          <w:highlight w:val="none"/>
          <w:u w:val="none" w:color="auto"/>
          <w:lang w:val="en-US" w:eastAsia="zh-CN" w:bidi="ar-SA"/>
          <w14:textFill>
            <w14:solidFill>
              <w14:schemeClr w14:val="tx1"/>
            </w14:solidFill>
          </w14:textFill>
        </w:rPr>
        <w:t>元</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（四）申报资料及程序</w:t>
      </w:r>
    </w:p>
    <w:p>
      <w:pPr>
        <w:keepNext w:val="0"/>
        <w:keepLines w:val="0"/>
        <w:widowControl/>
        <w:numPr>
          <w:ilvl w:val="0"/>
          <w:numId w:val="0"/>
        </w:numPr>
        <w:suppressLineNumbers w:val="0"/>
        <w:ind w:firstLine="640" w:firstLineChars="200"/>
        <w:jc w:val="left"/>
        <w:rPr>
          <w:rFonts w:hint="eastAsia" w:ascii="仿宋_GB2312" w:hAnsi="仿宋_GB2312" w:eastAsia="仿宋_GB2312" w:cs="仿宋_GB2312"/>
          <w:i w:val="0"/>
          <w:snapToGrid/>
          <w:color w:val="000000" w:themeColor="text1"/>
          <w:kern w:val="2"/>
          <w:sz w:val="32"/>
          <w:szCs w:val="32"/>
          <w:highlight w:val="none"/>
          <w:u w:val="none"/>
          <w:shd w:val="clear" w:color="auto" w:fill="FFFFFF"/>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申报。</w:t>
      </w:r>
      <w:r>
        <w:rPr>
          <w:rFonts w:hint="eastAsia" w:ascii="仿宋_GB2312" w:hAnsi="仿宋_GB2312" w:eastAsia="仿宋_GB2312" w:cs="仿宋_GB2312"/>
          <w:i w:val="0"/>
          <w:snapToGrid/>
          <w:color w:val="000000" w:themeColor="text1"/>
          <w:kern w:val="2"/>
          <w:sz w:val="32"/>
          <w:szCs w:val="32"/>
          <w:highlight w:val="none"/>
          <w:u w:val="none"/>
          <w:shd w:val="clear" w:color="auto" w:fill="FFFFFF"/>
          <w:lang w:val="en-US" w:eastAsia="zh-CN" w:bidi="ar-SA"/>
          <w14:textFill>
            <w14:solidFill>
              <w14:schemeClr w14:val="tx1"/>
            </w14:solidFill>
          </w14:textFill>
        </w:rPr>
        <w:t>每年进行1次，具体时间以申报通知为准。</w:t>
      </w:r>
      <w:r>
        <w:rPr>
          <w:rFonts w:hint="eastAsia" w:ascii="Times New Roman" w:hAnsi="Times New Roman" w:eastAsia="仿宋_GB2312" w:cs="Times New Roman"/>
          <w:color w:val="000000" w:themeColor="text1"/>
          <w:sz w:val="32"/>
          <w:szCs w:val="32"/>
          <w:highlight w:val="none"/>
          <w:u w:val="none" w:color="auto"/>
          <w:lang w:val="en-US" w:eastAsia="zh-CN"/>
          <w14:textFill>
            <w14:solidFill>
              <w14:schemeClr w14:val="tx1"/>
            </w14:solidFill>
          </w14:textFill>
        </w:rPr>
        <w:t>获奖的个人和团体</w:t>
      </w:r>
      <w:r>
        <w:rPr>
          <w:rFonts w:hint="eastAsia" w:ascii="仿宋_GB2312" w:hAnsi="仿宋_GB2312" w:eastAsia="仿宋_GB2312" w:cs="仿宋_GB2312"/>
          <w:i w:val="0"/>
          <w:snapToGrid/>
          <w:color w:val="000000" w:themeColor="text1"/>
          <w:kern w:val="2"/>
          <w:sz w:val="32"/>
          <w:szCs w:val="32"/>
          <w:highlight w:val="none"/>
          <w:u w:val="none"/>
          <w:shd w:val="clear" w:color="auto" w:fill="FFFFFF"/>
          <w:lang w:val="en-US" w:eastAsia="zh-CN" w:bidi="ar-SA"/>
          <w14:textFill>
            <w14:solidFill>
              <w14:schemeClr w14:val="tx1"/>
            </w14:solidFill>
          </w14:textFill>
        </w:rPr>
        <w:t>自行到县人才和公共就业服务中心进行申报。</w:t>
      </w:r>
    </w:p>
    <w:p>
      <w:pPr>
        <w:pStyle w:val="8"/>
        <w:keepNext w:val="0"/>
        <w:keepLines w:val="0"/>
        <w:pageBreakBefore w:val="0"/>
        <w:widowControl/>
        <w:numPr>
          <w:ilvl w:val="0"/>
          <w:numId w:val="0"/>
        </w:numPr>
        <w:kinsoku/>
        <w:wordWrap/>
        <w:overflowPunct/>
        <w:topLinePunct w:val="0"/>
        <w:bidi w:val="0"/>
        <w:spacing w:line="560" w:lineRule="exact"/>
        <w:ind w:right="0" w:rightChars="0" w:firstLine="643" w:firstLineChars="200"/>
        <w:textAlignment w:val="auto"/>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申报需提交以下材料：</w:t>
      </w:r>
    </w:p>
    <w:p>
      <w:pPr>
        <w:keepNext w:val="0"/>
        <w:keepLines w:val="0"/>
        <w:pageBreakBefore w:val="0"/>
        <w:numPr>
          <w:ilvl w:val="0"/>
          <w:numId w:val="0"/>
        </w:numPr>
        <w:kinsoku/>
        <w:wordWrap/>
        <w:overflowPunct/>
        <w:topLinePunct w:val="0"/>
        <w:autoSpaceDE/>
        <w:autoSpaceDN/>
        <w:bidi w:val="0"/>
        <w:adjustRightInd/>
        <w:snapToGrid/>
        <w:spacing w:line="540" w:lineRule="exact"/>
        <w:ind w:right="0" w:rightChars="0" w:firstLine="640" w:firstLineChars="200"/>
        <w:textAlignment w:val="auto"/>
        <w:outlineLvl w:val="9"/>
        <w:rPr>
          <w:rFonts w:hint="eastAsia" w:ascii="仿宋_GB2312" w:hAnsi="仿宋_GB2312" w:eastAsia="仿宋_GB2312" w:cs="仿宋_GB2312"/>
          <w:color w:val="000000" w:themeColor="text1"/>
          <w:kern w:val="0"/>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bidi="ar-SA"/>
          <w14:textFill>
            <w14:solidFill>
              <w14:schemeClr w14:val="tx1"/>
            </w14:solidFill>
          </w14:textFill>
        </w:rPr>
        <w:t>①人才荣誉奖励申请表</w:t>
      </w:r>
      <w:r>
        <w:rPr>
          <w:rFonts w:hint="eastAsia" w:ascii="仿宋_GB2312" w:hAnsi="仿宋_GB2312" w:eastAsia="仿宋_GB2312" w:cs="仿宋_GB2312"/>
          <w:b w:val="0"/>
          <w:bCs w:val="0"/>
          <w:color w:val="000000" w:themeColor="text1"/>
          <w:kern w:val="0"/>
          <w:sz w:val="32"/>
          <w:szCs w:val="32"/>
          <w:highlight w:val="none"/>
          <w:lang w:val="en-US" w:eastAsia="zh-CN" w:bidi="ar-SA"/>
          <w14:textFill>
            <w14:solidFill>
              <w14:schemeClr w14:val="tx1"/>
            </w14:solidFill>
          </w14:textFill>
        </w:rPr>
        <w:t>（附件7）</w:t>
      </w:r>
      <w:r>
        <w:rPr>
          <w:rFonts w:hint="eastAsia" w:ascii="仿宋_GB2312" w:hAnsi="仿宋_GB2312" w:eastAsia="仿宋_GB2312" w:cs="仿宋_GB2312"/>
          <w:color w:val="000000" w:themeColor="text1"/>
          <w:kern w:val="0"/>
          <w:sz w:val="32"/>
          <w:szCs w:val="32"/>
          <w:highlight w:val="none"/>
          <w:lang w:val="en-US" w:eastAsia="zh-CN" w:bidi="ar-SA"/>
          <w14:textFill>
            <w14:solidFill>
              <w14:schemeClr w14:val="tx1"/>
            </w14:solidFill>
          </w14:textFill>
        </w:rPr>
        <w:t>；</w:t>
      </w:r>
    </w:p>
    <w:p>
      <w:pPr>
        <w:keepNext w:val="0"/>
        <w:keepLines w:val="0"/>
        <w:pageBreakBefore w:val="0"/>
        <w:numPr>
          <w:ilvl w:val="0"/>
          <w:numId w:val="0"/>
        </w:numPr>
        <w:kinsoku/>
        <w:wordWrap/>
        <w:overflowPunct/>
        <w:topLinePunct w:val="0"/>
        <w:autoSpaceDE/>
        <w:autoSpaceDN/>
        <w:bidi w:val="0"/>
        <w:adjustRightInd/>
        <w:snapToGrid/>
        <w:spacing w:line="540" w:lineRule="exact"/>
        <w:ind w:right="0" w:rightChars="0" w:firstLine="640" w:firstLineChars="200"/>
        <w:textAlignment w:val="auto"/>
        <w:outlineLvl w:val="9"/>
        <w:rPr>
          <w:rFonts w:hint="eastAsia" w:ascii="仿宋_GB2312" w:hAnsi="仿宋_GB2312" w:eastAsia="仿宋_GB2312" w:cs="仿宋_GB2312"/>
          <w:color w:val="000000" w:themeColor="text1"/>
          <w:kern w:val="0"/>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bidi="ar-SA"/>
          <w14:textFill>
            <w14:solidFill>
              <w14:schemeClr w14:val="tx1"/>
            </w14:solidFill>
          </w14:textFill>
        </w:rPr>
        <w:t>②符合条件人员、团体基本身份证获奖证书等复印件；</w:t>
      </w:r>
    </w:p>
    <w:p>
      <w:pPr>
        <w:keepNext w:val="0"/>
        <w:keepLines w:val="0"/>
        <w:pageBreakBefore w:val="0"/>
        <w:numPr>
          <w:ilvl w:val="0"/>
          <w:numId w:val="0"/>
        </w:numPr>
        <w:kinsoku/>
        <w:wordWrap/>
        <w:overflowPunct/>
        <w:topLinePunct w:val="0"/>
        <w:autoSpaceDE/>
        <w:autoSpaceDN/>
        <w:bidi w:val="0"/>
        <w:adjustRightInd/>
        <w:snapToGrid/>
        <w:spacing w:line="540" w:lineRule="exact"/>
        <w:ind w:right="0" w:rightChars="0" w:firstLine="640" w:firstLineChars="200"/>
        <w:textAlignment w:val="auto"/>
        <w:outlineLvl w:val="9"/>
        <w:rPr>
          <w:rFonts w:hint="eastAsia" w:ascii="仿宋_GB2312" w:hAnsi="仿宋_GB2312" w:eastAsia="仿宋_GB2312" w:cs="仿宋_GB2312"/>
          <w:color w:val="000000" w:themeColor="text1"/>
          <w:kern w:val="0"/>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bidi="ar-SA"/>
          <w14:textFill>
            <w14:solidFill>
              <w14:schemeClr w14:val="tx1"/>
            </w14:solidFill>
          </w14:textFill>
        </w:rPr>
        <w:t>③提供所参加活动活动的佐证证明材料；</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2.初审</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县人才和公共服务中心</w:t>
      </w:r>
      <w:r>
        <w:rPr>
          <w:rFonts w:hint="eastAsia" w:ascii="仿宋_GB2312" w:hAnsi="仿宋_GB2312" w:eastAsia="仿宋_GB2312" w:cs="仿宋_GB2312"/>
          <w:color w:val="000000" w:themeColor="text1"/>
          <w:sz w:val="32"/>
          <w:szCs w:val="32"/>
          <w:highlight w:val="none"/>
          <w14:textFill>
            <w14:solidFill>
              <w14:schemeClr w14:val="tx1"/>
            </w14:solidFill>
          </w14:textFill>
        </w:rPr>
        <w:t>对申报材料进行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初审</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Cs/>
          <w:color w:val="000000" w:themeColor="text1"/>
          <w:kern w:val="0"/>
          <w:sz w:val="32"/>
          <w:szCs w:val="32"/>
          <w:highlight w:val="none"/>
          <w14:textFill>
            <w14:solidFill>
              <w14:schemeClr w14:val="tx1"/>
            </w14:solidFill>
          </w14:textFill>
        </w:rPr>
        <w:t>出具</w:t>
      </w: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初审</w:t>
      </w:r>
      <w:r>
        <w:rPr>
          <w:rFonts w:hint="eastAsia" w:ascii="仿宋_GB2312" w:hAnsi="仿宋_GB2312" w:eastAsia="仿宋_GB2312" w:cs="仿宋_GB2312"/>
          <w:bCs/>
          <w:color w:val="000000" w:themeColor="text1"/>
          <w:kern w:val="0"/>
          <w:sz w:val="32"/>
          <w:szCs w:val="32"/>
          <w:highlight w:val="none"/>
          <w14:textFill>
            <w14:solidFill>
              <w14:schemeClr w14:val="tx1"/>
            </w14:solidFill>
          </w14:textFill>
        </w:rPr>
        <w:t>意见，连同申报材料报</w:t>
      </w: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县委人才办</w:t>
      </w:r>
      <w:r>
        <w:rPr>
          <w:rFonts w:hint="eastAsia" w:ascii="仿宋_GB2312" w:hAnsi="仿宋_GB2312" w:eastAsia="仿宋_GB2312"/>
          <w:b w:val="0"/>
          <w:bCs w:val="0"/>
          <w:color w:val="000000" w:themeColor="text1"/>
          <w:sz w:val="32"/>
          <w:highlight w:val="none"/>
          <w:lang w:eastAsia="zh-CN"/>
          <w14:textFill>
            <w14:solidFill>
              <w14:schemeClr w14:val="tx1"/>
            </w14:solidFill>
          </w14:textFill>
        </w:rPr>
        <w:t>。</w:t>
      </w:r>
    </w:p>
    <w:p>
      <w:pPr>
        <w:pStyle w:val="8"/>
        <w:keepNext w:val="0"/>
        <w:keepLines w:val="0"/>
        <w:pageBreakBefore w:val="0"/>
        <w:widowControl/>
        <w:numPr>
          <w:ilvl w:val="0"/>
          <w:numId w:val="0"/>
        </w:numPr>
        <w:kinsoku/>
        <w:wordWrap/>
        <w:overflowPunct/>
        <w:topLinePunct w:val="0"/>
        <w:bidi w:val="0"/>
        <w:spacing w:line="560" w:lineRule="exact"/>
        <w:ind w:leftChars="0"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3.审定</w:t>
      </w:r>
      <w:r>
        <w:rPr>
          <w:rFonts w:hint="eastAsia" w:ascii="仿宋_GB2312" w:hAnsi="仿宋_GB2312" w:eastAsia="仿宋_GB2312" w:cs="仿宋_GB2312"/>
          <w:bCs/>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县委人才办</w:t>
      </w:r>
      <w:r>
        <w:rPr>
          <w:rFonts w:hint="eastAsia" w:ascii="仿宋_GB2312" w:hAnsi="仿宋_GB2312" w:eastAsia="仿宋_GB2312" w:cs="仿宋_GB2312"/>
          <w:color w:val="000000" w:themeColor="text1"/>
          <w:sz w:val="32"/>
          <w:szCs w:val="32"/>
          <w:highlight w:val="none"/>
          <w14:textFill>
            <w14:solidFill>
              <w14:schemeClr w14:val="tx1"/>
            </w14:solidFill>
          </w14:textFill>
        </w:rPr>
        <w:t>对申报材料进行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审核</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经县委人才办同意后，县人才和公共服务中心拟定（名单）在连山政府官网予以公示5个工作日，公示无异议后按照流程予以发放。</w:t>
      </w:r>
    </w:p>
    <w:p>
      <w:pPr>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宋体" w:eastAsia="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Cs/>
          <w:color w:val="000000" w:themeColor="text1"/>
          <w:kern w:val="0"/>
          <w:sz w:val="32"/>
          <w:szCs w:val="32"/>
          <w:highlight w:val="none"/>
          <w:lang w:val="en-US" w:eastAsia="zh-CN"/>
          <w14:textFill>
            <w14:solidFill>
              <w14:schemeClr w14:val="tx1"/>
            </w14:solidFill>
          </w14:textFill>
        </w:rPr>
        <w:t>4.</w:t>
      </w:r>
      <w:r>
        <w:rPr>
          <w:rFonts w:hint="eastAsia" w:ascii="仿宋_GB2312" w:hAnsi="仿宋_GB2312" w:eastAsia="仿宋_GB2312" w:cs="仿宋_GB2312"/>
          <w:bCs/>
          <w:color w:val="000000" w:themeColor="text1"/>
          <w:kern w:val="0"/>
          <w:sz w:val="32"/>
          <w:szCs w:val="32"/>
          <w:highlight w:val="none"/>
          <w14:textFill>
            <w14:solidFill>
              <w14:schemeClr w14:val="tx1"/>
            </w14:solidFill>
          </w14:textFill>
        </w:rPr>
        <w:t>政策兑现。</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县人才办资金下达后，由</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县人才和公共就业服务中心按照支付流程进行发放，</w:t>
      </w:r>
      <w:r>
        <w:rPr>
          <w:rFonts w:hint="eastAsia" w:ascii="仿宋_GB2312" w:hAnsi="宋体" w:eastAsia="仿宋_GB2312"/>
          <w:color w:val="000000" w:themeColor="text1"/>
          <w:sz w:val="32"/>
          <w:szCs w:val="32"/>
          <w:highlight w:val="none"/>
          <w:u w:val="none" w:color="auto"/>
          <w:lang w:val="en-US" w:eastAsia="zh-CN"/>
          <w14:textFill>
            <w14:solidFill>
              <w14:schemeClr w14:val="tx1"/>
            </w14:solidFill>
          </w14:textFill>
        </w:rPr>
        <w:t>补助资金应依法缴纳税款。</w:t>
      </w:r>
    </w:p>
    <w:p>
      <w:pPr>
        <w:pStyle w:val="2"/>
        <w:rPr>
          <w:rFonts w:hint="eastAsia"/>
          <w:color w:val="000000" w:themeColor="text1"/>
          <w:lang w:val="en-US" w:eastAsia="zh-CN"/>
          <w14:textFill>
            <w14:solidFill>
              <w14:schemeClr w14:val="tx1"/>
            </w14:solidFill>
          </w14:textFill>
        </w:rPr>
      </w:pPr>
    </w:p>
    <w:p>
      <w:pPr>
        <w:pStyle w:val="8"/>
        <w:keepNext w:val="0"/>
        <w:keepLines w:val="0"/>
        <w:pageBreakBefore w:val="0"/>
        <w:widowControl/>
        <w:kinsoku/>
        <w:wordWrap/>
        <w:overflowPunct/>
        <w:topLinePunct w:val="0"/>
        <w:bidi w:val="0"/>
        <w:spacing w:line="560" w:lineRule="exact"/>
        <w:ind w:right="0" w:rightChars="0"/>
        <w:textAlignment w:val="auto"/>
        <w:rPr>
          <w:rFonts w:hint="default"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联系</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电话</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人才和公共就业服务中心</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0763-8716022</w:t>
      </w:r>
    </w:p>
    <w:p>
      <w:pPr>
        <w:pStyle w:val="2"/>
        <w:ind w:left="0" w:leftChars="0" w:firstLine="0" w:firstLineChars="0"/>
        <w:rPr>
          <w:rFonts w:hint="default"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t>第七条 实行在职学历提升补助制度</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（一）补助类别</w:t>
      </w:r>
    </w:p>
    <w:p>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b w:val="0"/>
          <w:bCs w:val="0"/>
          <w:color w:val="000000" w:themeColor="text1"/>
          <w:sz w:val="32"/>
          <w:szCs w:val="22"/>
          <w:highlight w:val="none"/>
          <w:lang w:val="en-US" w:eastAsia="zh-CN"/>
          <w14:textFill>
            <w14:solidFill>
              <w14:schemeClr w14:val="tx1"/>
            </w14:solidFill>
          </w14:textFill>
        </w:rPr>
      </w:pPr>
      <w:r>
        <w:rPr>
          <w:rFonts w:hint="eastAsia" w:ascii="仿宋_GB2312" w:hAnsi="仿宋_GB2312" w:eastAsia="仿宋_GB2312"/>
          <w:b w:val="0"/>
          <w:bCs w:val="0"/>
          <w:color w:val="000000" w:themeColor="text1"/>
          <w:sz w:val="32"/>
          <w:szCs w:val="22"/>
          <w:highlight w:val="none"/>
          <w:lang w:val="en-US" w:eastAsia="zh-CN"/>
          <w14:textFill>
            <w14:solidFill>
              <w14:schemeClr w14:val="tx1"/>
            </w14:solidFill>
          </w14:textFill>
        </w:rPr>
        <w:t>机关企事业单位在职人员</w:t>
      </w:r>
      <w:r>
        <w:rPr>
          <w:rFonts w:hint="eastAsia" w:ascii="仿宋_GB2312" w:hAnsi="仿宋_GB2312" w:eastAsia="仿宋_GB2312"/>
          <w:b w:val="0"/>
          <w:bCs w:val="0"/>
          <w:color w:val="auto"/>
          <w:sz w:val="32"/>
          <w:szCs w:val="22"/>
          <w:highlight w:val="none"/>
          <w:lang w:val="en-US" w:eastAsia="zh-CN"/>
        </w:rPr>
        <w:t>提</w:t>
      </w:r>
      <w:r>
        <w:rPr>
          <w:rFonts w:hint="eastAsia" w:ascii="仿宋_GB2312" w:hAnsi="仿宋_GB2312" w:eastAsia="仿宋_GB2312"/>
          <w:b w:val="0"/>
          <w:bCs w:val="0"/>
          <w:color w:val="000000" w:themeColor="text1"/>
          <w:sz w:val="32"/>
          <w:szCs w:val="22"/>
          <w:highlight w:val="none"/>
          <w:lang w:val="en-US" w:eastAsia="zh-CN"/>
          <w14:textFill>
            <w14:solidFill>
              <w14:schemeClr w14:val="tx1"/>
            </w14:solidFill>
          </w14:textFill>
        </w:rPr>
        <w:t>升硕士研究生一次性补助；</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（二）申报条件</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1.2023年1月1日后首次获得</w:t>
      </w:r>
      <w:r>
        <w:rPr>
          <w:rFonts w:hint="eastAsia" w:ascii="仿宋_GB2312" w:hAnsi="仿宋_GB2312" w:eastAsia="仿宋_GB2312"/>
          <w:b w:val="0"/>
          <w:bCs w:val="0"/>
          <w:color w:val="000000" w:themeColor="text1"/>
          <w:sz w:val="32"/>
          <w:szCs w:val="22"/>
          <w:highlight w:val="none"/>
          <w:lang w:val="en-US" w:eastAsia="zh-CN"/>
          <w14:textFill>
            <w14:solidFill>
              <w14:schemeClr w14:val="tx1"/>
            </w14:solidFill>
          </w14:textFill>
        </w:rPr>
        <w:t>硕士研究生</w:t>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学历学位（以取得有关学历学位证书的时间为准），并且</w:t>
      </w:r>
      <w:r>
        <w:rPr>
          <w:rFonts w:hint="eastAsia" w:ascii="仿宋_GB2312" w:hAnsi="仿宋_GB2312" w:eastAsia="仿宋_GB2312" w:cs="仿宋_GB2312"/>
          <w:color w:val="auto"/>
          <w:sz w:val="32"/>
          <w:szCs w:val="32"/>
          <w:highlight w:val="none"/>
          <w:u w:val="none" w:color="auto"/>
          <w:lang w:val="en-US" w:eastAsia="zh-CN"/>
        </w:rPr>
        <w:t>提</w:t>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升时在我县机关企事业单位（不含中央、省驻县企事业单位）工作；</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lang w:val="en-US" w:eastAsia="zh-CN"/>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2.从获得学历学位之日起，须在我县服务满5年；</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3.在清缴交社保满一年。</w:t>
      </w:r>
    </w:p>
    <w:p>
      <w:pPr>
        <w:pStyle w:val="8"/>
        <w:keepNext w:val="0"/>
        <w:keepLines w:val="0"/>
        <w:pageBreakBefore w:val="0"/>
        <w:widowControl/>
        <w:kinsoku/>
        <w:wordWrap/>
        <w:overflowPunct/>
        <w:topLinePunct w:val="0"/>
        <w:bidi w:val="0"/>
        <w:spacing w:line="560" w:lineRule="exact"/>
        <w:ind w:right="0" w:rightChars="0" w:firstLine="627" w:firstLineChars="196"/>
        <w:textAlignment w:val="auto"/>
        <w:rPr>
          <w:rFonts w:hint="eastAsia" w:ascii="楷体_GB2312" w:hAnsi="楷体_GB2312" w:eastAsia="楷体_GB2312" w:cs="楷体_GB2312"/>
          <w:color w:val="000000" w:themeColor="text1"/>
          <w:kern w:val="0"/>
          <w:sz w:val="32"/>
          <w:szCs w:val="32"/>
          <w:highlight w:val="none"/>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 xml:space="preserve"> （三）补助标准</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1.机关单位在职人员取得硕士研究生学历学位给予一次性补助3万元；</w:t>
      </w:r>
    </w:p>
    <w:p>
      <w:pPr>
        <w:keepNext w:val="0"/>
        <w:keepLines w:val="0"/>
        <w:pageBreakBefore w:val="0"/>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2.企事业单位在职人员取得硕士研究生学历学位在市补助的基础上给予一次性补助2万元。</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（四）申报资料及程序</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1.申报。收到申报通知后，</w:t>
      </w:r>
      <w:r>
        <w:rPr>
          <w:rFonts w:hint="eastAsia" w:ascii="仿宋_GB2312" w:hAnsi="仿宋_GB2312" w:eastAsia="仿宋_GB2312" w:cs="仿宋_GB2312"/>
          <w:color w:val="auto"/>
          <w:sz w:val="32"/>
          <w:szCs w:val="32"/>
          <w:highlight w:val="none"/>
          <w:u w:val="none" w:color="auto"/>
          <w:lang w:val="en-US" w:eastAsia="zh-CN"/>
        </w:rPr>
        <w:t>机关企事业单位</w:t>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收集汇总本单位的申报材料报县人社局。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申报人需提交资料如下（一式一份，电子版一份）：</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（1）《连山壮族瑶族自治县机关企事业单位在职人员学历提升补助申报表》（附件8）；</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（2）身份证、农商银行卡复印件；</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（3）硕士研究生学历学位证书复印件</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国（境）外大学毕业的，需获得国家教育部门认证</w:t>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default"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（4）企事业单位申报人与单位签订的聘用或劳动合同复印件；公务员申报人提供公务员登记表复印件。</w:t>
      </w:r>
    </w:p>
    <w:p>
      <w:pPr>
        <w:keepNext w:val="0"/>
        <w:keepLines w:val="0"/>
        <w:pageBreakBefore w:val="0"/>
        <w:widowControl w:val="0"/>
        <w:numPr>
          <w:ilvl w:val="0"/>
          <w:numId w:val="0"/>
        </w:numPr>
        <w:kinsoku/>
        <w:wordWrap/>
        <w:overflowPunct/>
        <w:topLinePunct w:val="0"/>
        <w:autoSpaceDE/>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（5）上年度在我县缴交的社保凭证原件。</w:t>
      </w:r>
    </w:p>
    <w:p>
      <w:pPr>
        <w:keepNext w:val="0"/>
        <w:keepLines w:val="0"/>
        <w:pageBreakBefore w:val="0"/>
        <w:kinsoku/>
        <w:wordWrap/>
        <w:overflowPunct/>
        <w:topLinePunct w:val="0"/>
        <w:bidi w:val="0"/>
        <w:spacing w:line="560" w:lineRule="exact"/>
        <w:ind w:right="0" w:rightChars="0" w:firstLine="643" w:firstLineChars="200"/>
        <w:textAlignment w:val="auto"/>
        <w:rPr>
          <w:rFonts w:hint="eastAsia" w:ascii="仿宋_GB2312" w:hAnsi="仿宋_GB2312" w:eastAsia="仿宋_GB2312" w:cs="仿宋_GB2312"/>
          <w:b/>
          <w:bCs/>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b/>
          <w:bCs/>
          <w:color w:val="000000" w:themeColor="text1"/>
          <w:sz w:val="32"/>
          <w:highlight w:val="none"/>
          <w:lang w:val="en-US" w:eastAsia="zh-CN"/>
          <w14:textFill>
            <w14:solidFill>
              <w14:schemeClr w14:val="tx1"/>
            </w14:solidFill>
          </w14:textFill>
        </w:rPr>
        <w:t>以上表格主管单位</w:t>
      </w:r>
      <w:r>
        <w:rPr>
          <w:rFonts w:hint="eastAsia" w:ascii="仿宋_GB2312" w:hAnsi="仿宋_GB2312" w:eastAsia="仿宋_GB2312"/>
          <w:b/>
          <w:bCs/>
          <w:color w:val="auto"/>
          <w:sz w:val="32"/>
          <w:highlight w:val="none"/>
          <w:lang w:val="en-US" w:eastAsia="zh-CN"/>
        </w:rPr>
        <w:t>（企业）</w:t>
      </w:r>
      <w:r>
        <w:rPr>
          <w:rFonts w:hint="eastAsia" w:ascii="仿宋_GB2312" w:hAnsi="仿宋_GB2312" w:eastAsia="仿宋_GB2312"/>
          <w:b/>
          <w:bCs/>
          <w:color w:val="000000" w:themeColor="text1"/>
          <w:sz w:val="32"/>
          <w:highlight w:val="none"/>
          <w:lang w:val="en-US" w:eastAsia="zh-CN"/>
          <w14:textFill>
            <w14:solidFill>
              <w14:schemeClr w14:val="tx1"/>
            </w14:solidFill>
          </w14:textFill>
        </w:rPr>
        <w:t>签字盖章，资料用A4纸按顺序装订成册</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纸质版一式两份</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电子</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版</w:t>
      </w:r>
      <w:r>
        <w:rPr>
          <w:rFonts w:hint="eastAsia" w:ascii="仿宋_GB2312" w:hAnsi="仿宋_GB2312" w:eastAsia="仿宋_GB2312" w:cs="仿宋_GB2312"/>
          <w:b/>
          <w:bCs/>
          <w:color w:val="000000" w:themeColor="text1"/>
          <w:sz w:val="32"/>
          <w:szCs w:val="32"/>
          <w:highlight w:val="none"/>
          <w:lang w:eastAsia="zh-CN"/>
          <w14:textFill>
            <w14:solidFill>
              <w14:schemeClr w14:val="tx1"/>
            </w14:solidFill>
          </w14:textFill>
        </w:rPr>
        <w:t>一份</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w:t>
      </w:r>
      <w:r>
        <w:rPr>
          <w:rFonts w:hint="eastAsia" w:ascii="仿宋_GB2312" w:hAnsi="仿宋_GB2312" w:eastAsia="仿宋_GB2312"/>
          <w:b/>
          <w:bCs/>
          <w:color w:val="000000" w:themeColor="text1"/>
          <w:sz w:val="32"/>
          <w:highlight w:val="none"/>
          <w:lang w:val="en-US" w:eastAsia="zh-CN"/>
          <w14:textFill>
            <w14:solidFill>
              <w14:schemeClr w14:val="tx1"/>
            </w14:solidFill>
          </w14:textFill>
        </w:rPr>
        <w:t>，申报时需备原件核对。</w:t>
      </w:r>
    </w:p>
    <w:p>
      <w:pPr>
        <w:keepNext w:val="0"/>
        <w:keepLines w:val="0"/>
        <w:pageBreakBefore w:val="0"/>
        <w:numPr>
          <w:ilvl w:val="0"/>
          <w:numId w:val="3"/>
        </w:numPr>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初审。各主管单位将《连山壮族瑶族自治县机关企事业单位在职人员学历提升补助汇总表》（附件9）</w:t>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instrText xml:space="preserve"> HYPERLINK "mailto:申报人在10月10日前向高新区管委会和各县（市、区）人社局报送《在站博士后生活补贴申报表》进行申报（市直单位直接报送到市人社局）。各地人社局对申请人资料进行初审，于10月15日前将《在站博士后生活补贴汇总表》（同时将电子版发qy3382510@126.com）和申报人资料各一份报市人社局。市人社局汇总审核后，将申报通过人员名单在有关网站公示，无异议后报市人才办审定。" </w:instrText>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和申报人资料各一份报县人社局。</w:t>
      </w:r>
    </w:p>
    <w:p>
      <w:pPr>
        <w:keepNext w:val="0"/>
        <w:keepLines w:val="0"/>
        <w:pageBreakBefore w:val="0"/>
        <w:numPr>
          <w:ilvl w:val="0"/>
          <w:numId w:val="0"/>
        </w:numPr>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3.审定。县人社局汇总审核后，将申报通过人员名单报县委人才办审定。</w:t>
      </w: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fldChar w:fldCharType="end"/>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4.政策兑现。</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县委人才办资金下达后由县人社局发放至个人账户。补助</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资金应依法缴纳税款</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w:t>
      </w:r>
      <w:r>
        <w:rPr>
          <w:rFonts w:hint="eastAsia" w:ascii="仿宋_GB2312" w:hAnsi="仿宋_GB2312" w:eastAsia="仿宋_GB2312" w:cs="仿宋_GB2312"/>
          <w:color w:val="auto"/>
          <w:kern w:val="0"/>
          <w:sz w:val="32"/>
          <w:szCs w:val="32"/>
          <w:highlight w:val="none"/>
          <w:lang w:val="en-US" w:eastAsia="zh-CN"/>
        </w:rPr>
        <w:t>享受补助人员在本县服务未满5年的，在离开我县之日起30日内，需将补助全额退至主管部门。</w:t>
      </w:r>
    </w:p>
    <w:p>
      <w:pPr>
        <w:pStyle w:val="8"/>
        <w:keepNext w:val="0"/>
        <w:keepLines w:val="0"/>
        <w:pageBreakBefore w:val="0"/>
        <w:widowControl/>
        <w:numPr>
          <w:ilvl w:val="0"/>
          <w:numId w:val="0"/>
        </w:numPr>
        <w:kinsoku/>
        <w:wordWrap/>
        <w:overflowPunct/>
        <w:topLinePunct w:val="0"/>
        <w:bidi w:val="0"/>
        <w:spacing w:line="560" w:lineRule="exact"/>
        <w:ind w:right="0" w:rightChars="0"/>
        <w:textAlignment w:val="auto"/>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pPr>
    </w:p>
    <w:p>
      <w:pPr>
        <w:pStyle w:val="8"/>
        <w:keepNext w:val="0"/>
        <w:keepLines w:val="0"/>
        <w:pageBreakBefore w:val="0"/>
        <w:widowControl/>
        <w:numPr>
          <w:ilvl w:val="0"/>
          <w:numId w:val="0"/>
        </w:numPr>
        <w:kinsoku/>
        <w:wordWrap/>
        <w:overflowPunct/>
        <w:topLinePunct w:val="0"/>
        <w:bidi w:val="0"/>
        <w:spacing w:line="560" w:lineRule="exact"/>
        <w:ind w:leftChars="200" w:right="0" w:rightChars="0"/>
        <w:textAlignment w:val="auto"/>
        <w:rPr>
          <w:rFonts w:hint="default"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联系</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股室及电话</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县委组织部</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人才工作组0763-8718922</w:t>
      </w:r>
    </w:p>
    <w:p>
      <w:pPr>
        <w:pStyle w:val="8"/>
        <w:keepNext w:val="0"/>
        <w:keepLines w:val="0"/>
        <w:pageBreakBefore w:val="0"/>
        <w:widowControl/>
        <w:numPr>
          <w:ilvl w:val="0"/>
          <w:numId w:val="0"/>
        </w:numPr>
        <w:kinsoku/>
        <w:wordWrap/>
        <w:overflowPunct/>
        <w:topLinePunct w:val="0"/>
        <w:bidi w:val="0"/>
        <w:spacing w:line="560" w:lineRule="exact"/>
        <w:ind w:right="0" w:rightChars="0" w:firstLine="2880" w:firstLineChars="900"/>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县人社局事业股</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0763-8718980</w:t>
      </w:r>
    </w:p>
    <w:p>
      <w:pPr>
        <w:pStyle w:val="8"/>
        <w:keepNext w:val="0"/>
        <w:keepLines w:val="0"/>
        <w:pageBreakBefore w:val="0"/>
        <w:widowControl/>
        <w:numPr>
          <w:ilvl w:val="0"/>
          <w:numId w:val="0"/>
        </w:numPr>
        <w:kinsoku/>
        <w:wordWrap/>
        <w:overflowPunct/>
        <w:topLinePunct w:val="0"/>
        <w:bidi w:val="0"/>
        <w:spacing w:line="560" w:lineRule="exact"/>
        <w:ind w:right="0" w:rightChars="0" w:firstLine="2880" w:firstLineChars="900"/>
        <w:textAlignment w:val="auto"/>
        <w:rPr>
          <w:rFonts w:hint="default"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县人社局就业股  0763-8716305</w:t>
      </w:r>
    </w:p>
    <w:p>
      <w:pPr>
        <w:pStyle w:val="8"/>
        <w:keepNext w:val="0"/>
        <w:keepLines w:val="0"/>
        <w:pageBreakBefore w:val="0"/>
        <w:widowControl/>
        <w:kinsoku/>
        <w:wordWrap/>
        <w:overflowPunct/>
        <w:topLinePunct w:val="0"/>
        <w:bidi w:val="0"/>
        <w:spacing w:line="560" w:lineRule="exact"/>
        <w:ind w:right="0" w:rightChars="0" w:firstLine="627" w:firstLineChars="196"/>
        <w:textAlignment w:val="auto"/>
        <w:rPr>
          <w:rFonts w:hint="default" w:ascii="仿宋_GB2312" w:hAnsi="仿宋_GB2312" w:eastAsia="仿宋_GB2312" w:cs="仿宋_GB2312"/>
          <w:b/>
          <w:bCs/>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t>第八条 搭建人才服务平台</w:t>
      </w:r>
    </w:p>
    <w:p>
      <w:pPr>
        <w:pStyle w:val="8"/>
        <w:keepNext w:val="0"/>
        <w:keepLines w:val="0"/>
        <w:pageBreakBefore w:val="0"/>
        <w:widowControl/>
        <w:kinsoku/>
        <w:wordWrap/>
        <w:overflowPunct/>
        <w:topLinePunct w:val="0"/>
        <w:bidi w:val="0"/>
        <w:spacing w:line="560" w:lineRule="exact"/>
        <w:ind w:right="0" w:rightChars="0" w:firstLine="627" w:firstLineChars="196"/>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（一）补贴类别</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支持县、镇乡村振兴人才驿站建设， 每个驿站保障年度运作经费 2 万元。</w:t>
      </w:r>
    </w:p>
    <w:p>
      <w:pPr>
        <w:pStyle w:val="8"/>
        <w:keepNext w:val="0"/>
        <w:keepLines w:val="0"/>
        <w:pageBreakBefore w:val="0"/>
        <w:widowControl/>
        <w:kinsoku/>
        <w:wordWrap/>
        <w:overflowPunct/>
        <w:topLinePunct w:val="0"/>
        <w:bidi w:val="0"/>
        <w:spacing w:line="560" w:lineRule="exact"/>
        <w:ind w:right="0" w:rightChars="0" w:firstLine="640" w:firstLineChars="200"/>
        <w:textAlignment w:val="auto"/>
        <w:rPr>
          <w:rFonts w:hint="eastAsia" w:ascii="仿宋_GB2312" w:hAnsi="宋体" w:eastAsia="仿宋_GB2312" w:cs="仿宋_GB2312"/>
          <w:color w:val="000000" w:themeColor="text1"/>
          <w:kern w:val="0"/>
          <w:sz w:val="31"/>
          <w:szCs w:val="31"/>
          <w:highlight w:val="none"/>
          <w:lang w:val="en-US" w:eastAsia="zh-CN" w:bidi="ar"/>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w:t>
      </w: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二）补助对象</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县、镇乡村振兴人才驿站</w:t>
      </w:r>
    </w:p>
    <w:p>
      <w:pPr>
        <w:pStyle w:val="8"/>
        <w:keepNext w:val="0"/>
        <w:keepLines w:val="0"/>
        <w:pageBreakBefore w:val="0"/>
        <w:widowControl/>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（三）发放形式</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textAlignment w:val="auto"/>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2023年以每个站点2万元的补助发放，次年根据《连山壮族瑶族自治县乡村振兴人才驿站考核方案》的评定结果进行差异性发放。</w:t>
      </w:r>
    </w:p>
    <w:p>
      <w:pPr>
        <w:pStyle w:val="2"/>
        <w:rPr>
          <w:rFonts w:hint="eastAsia"/>
          <w:color w:val="000000" w:themeColor="text1"/>
          <w:lang w:val="en-US" w:eastAsia="zh-CN"/>
          <w14:textFill>
            <w14:solidFill>
              <w14:schemeClr w14:val="tx1"/>
            </w14:solidFill>
          </w14:textFill>
        </w:rPr>
      </w:pPr>
    </w:p>
    <w:p>
      <w:pPr>
        <w:pStyle w:val="8"/>
        <w:keepNext w:val="0"/>
        <w:keepLines w:val="0"/>
        <w:pageBreakBefore w:val="0"/>
        <w:widowControl/>
        <w:kinsoku/>
        <w:wordWrap/>
        <w:overflowPunct/>
        <w:topLinePunct w:val="0"/>
        <w:bidi w:val="0"/>
        <w:spacing w:line="560" w:lineRule="exact"/>
        <w:ind w:right="0" w:rightChars="0"/>
        <w:textAlignment w:val="auto"/>
        <w:rPr>
          <w:rFonts w:hint="default"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联系</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电话</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w:t>
      </w:r>
      <w:r>
        <w:rPr>
          <w:rFonts w:hint="eastAsia" w:ascii="仿宋_GB2312" w:hAnsi="仿宋_GB2312" w:eastAsia="仿宋_GB2312" w:cs="仿宋_GB2312"/>
          <w:color w:val="000000" w:themeColor="text1"/>
          <w:kern w:val="0"/>
          <w:sz w:val="32"/>
          <w:szCs w:val="32"/>
          <w:highlight w:val="none"/>
          <w:lang w:eastAsia="zh-CN"/>
          <w14:textFill>
            <w14:solidFill>
              <w14:schemeClr w14:val="tx1"/>
            </w14:solidFill>
          </w14:textFill>
        </w:rPr>
        <w:t>县</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人才和公共就业服务中心</w:t>
      </w:r>
      <w:r>
        <w:rPr>
          <w:rFonts w:hint="eastAsia" w:ascii="仿宋_GB2312" w:hAnsi="仿宋_GB2312" w:eastAsia="仿宋_GB2312" w:cs="仿宋_GB2312"/>
          <w:color w:val="000000" w:themeColor="text1"/>
          <w:kern w:val="0"/>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0763-8716022</w:t>
      </w:r>
    </w:p>
    <w:p>
      <w:pPr>
        <w:pStyle w:val="2"/>
        <w:rPr>
          <w:rFonts w:hint="eastAsia" w:ascii="仿宋_GB2312" w:hAnsi="宋体" w:eastAsia="仿宋_GB2312" w:cs="仿宋_GB2312"/>
          <w:color w:val="000000" w:themeColor="text1"/>
          <w:kern w:val="0"/>
          <w:sz w:val="31"/>
          <w:szCs w:val="31"/>
          <w:highlight w:val="none"/>
          <w:lang w:val="en-US" w:eastAsia="zh-CN" w:bidi="ar"/>
          <w14:textFill>
            <w14:solidFill>
              <w14:schemeClr w14:val="tx1"/>
            </w14:solidFill>
          </w14:textFill>
        </w:rPr>
      </w:pP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both"/>
        <w:textAlignment w:val="auto"/>
        <w:outlineLvl w:val="9"/>
        <w:rPr>
          <w:rFonts w:hint="eastAsia" w:ascii="黑体" w:hAnsi="黑体" w:eastAsia="黑体" w:cs="黑体"/>
          <w:bCs/>
          <w:color w:val="000000" w:themeColor="text1"/>
          <w:kern w:val="0"/>
          <w:sz w:val="32"/>
          <w:szCs w:val="32"/>
          <w:highlight w:val="none"/>
          <w:lang w:val="en-US" w:eastAsia="zh-CN" w:bidi="ar-SA"/>
          <w14:textFill>
            <w14:solidFill>
              <w14:schemeClr w14:val="tx1"/>
            </w14:solidFill>
          </w14:textFill>
        </w:rPr>
      </w:pPr>
      <w:r>
        <w:rPr>
          <w:rFonts w:hint="eastAsia" w:ascii="黑体" w:hAnsi="黑体" w:eastAsia="黑体" w:cs="黑体"/>
          <w:bCs/>
          <w:color w:val="000000" w:themeColor="text1"/>
          <w:kern w:val="0"/>
          <w:sz w:val="32"/>
          <w:szCs w:val="32"/>
          <w:highlight w:val="none"/>
          <w:lang w:val="en-US" w:eastAsia="zh-CN" w:bidi="ar-SA"/>
          <w14:textFill>
            <w14:solidFill>
              <w14:schemeClr w14:val="tx1"/>
            </w14:solidFill>
          </w14:textFill>
        </w:rPr>
        <w:t>第九条 进行县级技能大师工作室认定工作</w:t>
      </w:r>
    </w:p>
    <w:p>
      <w:pPr>
        <w:pStyle w:val="8"/>
        <w:keepNext w:val="0"/>
        <w:keepLines w:val="0"/>
        <w:pageBreakBefore w:val="0"/>
        <w:widowControl/>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（一）认定条件：</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jc w:val="left"/>
        <w:textAlignment w:val="auto"/>
        <w:outlineLvl w:val="9"/>
        <w:rPr>
          <w:rFonts w:hint="eastAsia" w:ascii="仿宋" w:hAnsi="仿宋" w:eastAsia="仿宋" w:cs="仿宋"/>
          <w:color w:val="000000" w:themeColor="text1"/>
          <w:sz w:val="32"/>
          <w:szCs w:val="32"/>
          <w:highlight w:val="none"/>
          <w:shd w:val="clear" w:color="auto" w:fill="FFFFFF"/>
          <w:lang w:eastAsia="zh-CN"/>
          <w14:textFill>
            <w14:solidFill>
              <w14:schemeClr w14:val="tx1"/>
            </w14:solidFill>
          </w14:textFill>
        </w:rPr>
      </w:pPr>
      <w:r>
        <w:rPr>
          <w:rFonts w:hint="eastAsia" w:ascii="仿宋" w:hAnsi="仿宋" w:eastAsia="仿宋" w:cs="仿宋"/>
          <w:b/>
          <w:bCs/>
          <w:color w:val="000000" w:themeColor="text1"/>
          <w:sz w:val="32"/>
          <w:szCs w:val="32"/>
          <w:highlight w:val="none"/>
          <w:shd w:val="clear" w:color="auto" w:fill="FFFFFF"/>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kern w:val="2"/>
          <w:sz w:val="32"/>
          <w:szCs w:val="32"/>
          <w:highlight w:val="none"/>
          <w:lang w:val="en-US" w:eastAsia="zh-CN"/>
          <w14:textFill>
            <w14:solidFill>
              <w14:schemeClr w14:val="tx1"/>
            </w14:solidFill>
          </w14:textFill>
        </w:rPr>
        <w:t xml:space="preserve"> 1、有符合条件的技能大师。</w:t>
      </w: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 xml:space="preserve">技能大师应是本县户籍或在本县就业人员，是某一行业（领域）技能拔尖、技艺精湛并具有较强创新创造能力和社会影响力的技能人才，具备带徒传技经验，身体健康，能够承担工作室的日常工作，且具备下列条件之一： </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left"/>
        <w:textAlignment w:val="auto"/>
        <w:outlineLvl w:val="9"/>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pP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（1）获得“清远技术能手”称号或具有三级/高级工及以上技能水平，积极开展技术技能革新，取得有一定影响的发明创造，</w:t>
      </w:r>
      <w:r>
        <w:rPr>
          <w:rFonts w:hint="eastAsia" w:ascii="仿宋_GB2312" w:hAnsi="仿宋_GB2312" w:eastAsia="仿宋_GB2312" w:cs="仿宋_GB2312"/>
          <w:b/>
          <w:bCs/>
          <w:color w:val="000000" w:themeColor="text1"/>
          <w:kern w:val="2"/>
          <w:sz w:val="32"/>
          <w:szCs w:val="32"/>
          <w:highlight w:val="none"/>
          <w:lang w:val="en-US" w:eastAsia="zh-CN"/>
          <w14:textFill>
            <w14:solidFill>
              <w14:schemeClr w14:val="tx1"/>
            </w14:solidFill>
          </w14:textFill>
        </w:rPr>
        <w:t>创造出同行业公认的先进操作法，明显提高企业劳动生产率，并产生较大的经济效益；</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left"/>
        <w:textAlignment w:val="auto"/>
        <w:outlineLvl w:val="9"/>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pP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（2）在本地特色产业中，具有高超的技能水平，受当地群众和行业高度认可，有较大影响的高技能人才。</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3" w:firstLineChars="200"/>
        <w:jc w:val="left"/>
        <w:textAlignment w:val="auto"/>
        <w:outlineLvl w:val="9"/>
        <w:rPr>
          <w:rFonts w:hint="eastAsia" w:ascii="仿宋" w:hAnsi="仿宋" w:eastAsia="仿宋" w:cs="仿宋"/>
          <w:color w:val="000000" w:themeColor="text1"/>
          <w:sz w:val="32"/>
          <w:szCs w:val="32"/>
          <w:highlight w:val="none"/>
          <w:shd w:val="clear" w:color="auto" w:fill="FFFFFF"/>
          <w:lang w:eastAsia="zh-CN"/>
          <w14:textFill>
            <w14:solidFill>
              <w14:schemeClr w14:val="tx1"/>
            </w14:solidFill>
          </w14:textFill>
        </w:rPr>
      </w:pPr>
      <w:r>
        <w:rPr>
          <w:rFonts w:hint="eastAsia" w:ascii="仿宋_GB2312" w:hAnsi="仿宋_GB2312" w:eastAsia="仿宋_GB2312" w:cs="仿宋_GB2312"/>
          <w:b/>
          <w:bCs/>
          <w:color w:val="000000" w:themeColor="text1"/>
          <w:kern w:val="2"/>
          <w:sz w:val="32"/>
          <w:szCs w:val="32"/>
          <w:highlight w:val="none"/>
          <w:lang w:val="en-US" w:eastAsia="zh-CN"/>
          <w14:textFill>
            <w14:solidFill>
              <w14:schemeClr w14:val="tx1"/>
            </w14:solidFill>
          </w14:textFill>
        </w:rPr>
        <w:t>2、有场所、设备等必要工作条件。</w:t>
      </w: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有相应的工作场地、设施设备，能够满足教学、技艺传授、技术攻关及创新等工作要求。依托单位（企业）建立工作室的，单位（企业）应该为技能大师工作室提供相应的场地、设备、资金支持。</w:t>
      </w:r>
      <w:r>
        <w:rPr>
          <w:rFonts w:hint="eastAsia" w:ascii="仿宋" w:hAnsi="仿宋" w:eastAsia="仿宋" w:cs="仿宋"/>
          <w:color w:val="000000" w:themeColor="text1"/>
          <w:sz w:val="32"/>
          <w:szCs w:val="32"/>
          <w:highlight w:val="none"/>
          <w:shd w:val="clear" w:color="auto" w:fill="FFFFFF"/>
          <w:lang w:eastAsia="zh-CN"/>
          <w14:textFill>
            <w14:solidFill>
              <w14:schemeClr w14:val="tx1"/>
            </w14:solidFill>
          </w14:textFill>
        </w:rPr>
        <w:t xml:space="preserve"> </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3" w:firstLineChars="200"/>
        <w:jc w:val="left"/>
        <w:textAlignment w:val="auto"/>
        <w:outlineLvl w:val="9"/>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kern w:val="2"/>
          <w:sz w:val="32"/>
          <w:szCs w:val="32"/>
          <w:highlight w:val="none"/>
          <w:lang w:val="en-US" w:eastAsia="zh-CN"/>
          <w14:textFill>
            <w14:solidFill>
              <w14:schemeClr w14:val="tx1"/>
            </w14:solidFill>
          </w14:textFill>
        </w:rPr>
        <w:t>3、有较完善的工作室制度。</w:t>
      </w: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有相关的工作职责制度和名师带徒计划，或三年内为企业培养一定数量的四级/中级工及以上技能等级的人才，未能开展职业技能等级鉴定的由行业专家组织评审确认。</w:t>
      </w:r>
    </w:p>
    <w:p>
      <w:pPr>
        <w:pStyle w:val="8"/>
        <w:keepNext w:val="0"/>
        <w:keepLines w:val="0"/>
        <w:pageBreakBefore w:val="0"/>
        <w:widowControl/>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（二）补贴对象：技能大师工作室</w:t>
      </w:r>
    </w:p>
    <w:p>
      <w:pPr>
        <w:pStyle w:val="8"/>
        <w:keepNext w:val="0"/>
        <w:keepLines w:val="0"/>
        <w:pageBreakBefore w:val="0"/>
        <w:widowControl/>
        <w:kinsoku/>
        <w:wordWrap/>
        <w:overflowPunct/>
        <w:topLinePunct w:val="0"/>
        <w:bidi w:val="0"/>
        <w:spacing w:line="560" w:lineRule="exact"/>
        <w:ind w:right="0" w:rightChars="0" w:firstLine="640" w:firstLineChars="200"/>
        <w:textAlignment w:val="auto"/>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14:textFill>
            <w14:solidFill>
              <w14:schemeClr w14:val="tx1"/>
            </w14:solidFill>
          </w14:textFill>
        </w:rPr>
        <w:t>（三）补贴标准：一次性补贴2万元</w:t>
      </w:r>
    </w:p>
    <w:p>
      <w:pPr>
        <w:pStyle w:val="9"/>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560" w:lineRule="exact"/>
        <w:ind w:left="0" w:leftChars="0" w:right="0" w:rightChars="0"/>
        <w:jc w:val="left"/>
        <w:textAlignment w:val="auto"/>
        <w:outlineLvl w:val="9"/>
        <w:rPr>
          <w:rFonts w:hint="eastAsia" w:ascii="仿宋" w:hAnsi="仿宋" w:eastAsia="仿宋" w:cs="仿宋"/>
          <w:color w:val="000000" w:themeColor="text1"/>
          <w:sz w:val="32"/>
          <w:szCs w:val="32"/>
          <w:highlight w:val="none"/>
          <w:shd w:val="clear" w:color="auto" w:fill="FFFFFF"/>
          <w:lang w:eastAsia="zh-CN"/>
          <w14:textFill>
            <w14:solidFill>
              <w14:schemeClr w14:val="tx1"/>
            </w14:solidFill>
          </w14:textFill>
        </w:rPr>
      </w:pPr>
      <w:r>
        <w:rPr>
          <w:rFonts w:hint="eastAsia" w:ascii="仿宋" w:hAnsi="仿宋" w:eastAsia="仿宋" w:cs="仿宋"/>
          <w:color w:val="000000" w:themeColor="text1"/>
          <w:sz w:val="32"/>
          <w:szCs w:val="32"/>
          <w:highlight w:val="none"/>
          <w:shd w:val="clear" w:color="auto" w:fill="FFFFFF"/>
          <w:lang w:val="en-US" w:eastAsia="zh-CN"/>
          <w14:textFill>
            <w14:solidFill>
              <w14:schemeClr w14:val="tx1"/>
            </w14:solidFill>
          </w14:textFill>
        </w:rPr>
        <w:t xml:space="preserve">    </w:t>
      </w: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（四）申报材料</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left"/>
        <w:textAlignment w:val="auto"/>
        <w:outlineLvl w:val="9"/>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pP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1、申请材料包括：工作室简介、成立的必要性和现有优势、技能工种、技能大师简介和业绩、工作室制度和计划目标；依托单位（企业）建立工作室的，提供场地、设备、资金支持的情况说明；</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left"/>
        <w:textAlignment w:val="auto"/>
        <w:outlineLvl w:val="9"/>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pP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2、填写《连山壮族瑶族自治县技能大师工作室申报表》（附件10）；</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left"/>
        <w:textAlignment w:val="auto"/>
        <w:outlineLvl w:val="9"/>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pP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3、身份证、职业资格证书、获奖荣誉证书等复印件；</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left"/>
        <w:textAlignment w:val="auto"/>
        <w:outlineLvl w:val="9"/>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pP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4、场地证明提供产权证或租赁协议复印件；</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left"/>
        <w:textAlignment w:val="auto"/>
        <w:outlineLvl w:val="9"/>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pP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5、申报期间或申报成功一年后，提供学徒的身份证和授徒协议复印件。</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left"/>
        <w:textAlignment w:val="auto"/>
        <w:outlineLvl w:val="9"/>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pP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6、获得县级技能大师工作室2万元经费补助的使用计划。</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left"/>
        <w:textAlignment w:val="auto"/>
        <w:outlineLvl w:val="9"/>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pP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以上申报材料，统一使用A4纸装订成册，报县人社局就业股。“申请报告和申报表”需要同时提交电子版。</w:t>
      </w:r>
    </w:p>
    <w:p>
      <w:pPr>
        <w:pStyle w:val="9"/>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560" w:lineRule="exact"/>
        <w:ind w:right="0" w:rightChars="0"/>
        <w:jc w:val="left"/>
        <w:textAlignment w:val="auto"/>
        <w:outlineLvl w:val="9"/>
        <w:rPr>
          <w:rFonts w:hint="eastAsia" w:ascii="仿宋" w:hAnsi="仿宋" w:eastAsia="仿宋" w:cs="仿宋"/>
          <w:b/>
          <w:bCs/>
          <w:color w:val="000000" w:themeColor="text1"/>
          <w:kern w:val="2"/>
          <w:sz w:val="32"/>
          <w:szCs w:val="32"/>
          <w:highlight w:val="none"/>
          <w:shd w:val="clear" w:color="auto" w:fill="FFFFFF"/>
          <w:lang w:val="en-US" w:eastAsia="zh-CN" w:bidi="ar-SA"/>
          <w14:textFill>
            <w14:solidFill>
              <w14:schemeClr w14:val="tx1"/>
            </w14:solidFill>
          </w14:textFill>
        </w:rPr>
      </w:pPr>
      <w:r>
        <w:rPr>
          <w:rFonts w:hint="eastAsia" w:ascii="仿宋" w:hAnsi="仿宋" w:eastAsia="仿宋" w:cs="仿宋"/>
          <w:b/>
          <w:bCs/>
          <w:color w:val="000000" w:themeColor="text1"/>
          <w:kern w:val="2"/>
          <w:sz w:val="32"/>
          <w:szCs w:val="32"/>
          <w:highlight w:val="none"/>
          <w:shd w:val="clear" w:color="auto" w:fill="FFFFFF"/>
          <w:lang w:val="en-US" w:eastAsia="zh-CN" w:bidi="ar-SA"/>
          <w14:textFill>
            <w14:solidFill>
              <w14:schemeClr w14:val="tx1"/>
            </w14:solidFill>
          </w14:textFill>
        </w:rPr>
        <w:t xml:space="preserve">    </w:t>
      </w: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（五）认定流程</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left"/>
        <w:textAlignment w:val="auto"/>
        <w:outlineLvl w:val="9"/>
        <w:rPr>
          <w:rFonts w:hint="default"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pP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1、初审。县人力资源社会保障局对申请资料进行审核，审核通过，加初审意见并盖章，并连同申报材料报县委人才办审定。</w:t>
      </w: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pPr>
      <w:r>
        <w:rPr>
          <w:rFonts w:hint="eastAsia" w:ascii="仿宋_GB2312" w:hAnsi="仿宋_GB2312" w:eastAsia="仿宋_GB2312" w:cs="仿宋_GB2312"/>
          <w:b w:val="0"/>
          <w:color w:val="000000" w:themeColor="text1"/>
          <w:kern w:val="2"/>
          <w:sz w:val="32"/>
          <w:szCs w:val="32"/>
          <w:highlight w:val="none"/>
          <w:lang w:val="en-US" w:eastAsia="zh-CN"/>
          <w14:textFill>
            <w14:solidFill>
              <w14:schemeClr w14:val="tx1"/>
            </w14:solidFill>
          </w14:textFill>
        </w:rPr>
        <w:t>2、政策兑现。县委人才办审定后，县人力资源社会保障局拟定名单并在连山政府官网予以公示，公示期为5个工作日，公示无异议后，县人力资源社会保障局向县委人才办申请下拨资金，资金下达后由县人力资源社会保障局发放至各申报单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0"/>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pPr>
    </w:p>
    <w:p>
      <w:pPr>
        <w:pStyle w:val="9"/>
        <w:keepNext w:val="0"/>
        <w:keepLines w:val="0"/>
        <w:pageBreakBefore w:val="0"/>
        <w:widowControl w:val="0"/>
        <w:kinsoku/>
        <w:wordWrap/>
        <w:overflowPunct/>
        <w:topLinePunct w:val="0"/>
        <w:autoSpaceDE/>
        <w:autoSpaceDN/>
        <w:bidi w:val="0"/>
        <w:adjustRightInd w:val="0"/>
        <w:snapToGrid w:val="0"/>
        <w:spacing w:before="0" w:beforeLines="0" w:after="0" w:afterLines="0" w:line="560" w:lineRule="exact"/>
        <w:ind w:left="0" w:leftChars="0" w:right="0" w:rightChars="0" w:firstLine="640" w:firstLineChars="200"/>
        <w:jc w:val="both"/>
        <w:textAlignment w:val="auto"/>
        <w:outlineLvl w:val="9"/>
        <w:rPr>
          <w:rFonts w:hint="eastAsia" w:ascii="黑体" w:hAnsi="黑体" w:eastAsia="黑体" w:cs="黑体"/>
          <w:bCs/>
          <w:color w:val="000000" w:themeColor="text1"/>
          <w:kern w:val="0"/>
          <w:sz w:val="32"/>
          <w:szCs w:val="32"/>
          <w:highlight w:val="none"/>
          <w:lang w:val="en-US" w:eastAsia="zh-CN" w:bidi="ar-SA"/>
          <w14:textFill>
            <w14:solidFill>
              <w14:schemeClr w14:val="tx1"/>
            </w14:solidFill>
          </w14:textFill>
        </w:rPr>
      </w:pPr>
      <w:r>
        <w:rPr>
          <w:rFonts w:hint="eastAsia" w:ascii="黑体" w:hAnsi="黑体" w:eastAsia="黑体" w:cs="黑体"/>
          <w:bCs/>
          <w:color w:val="000000" w:themeColor="text1"/>
          <w:kern w:val="0"/>
          <w:sz w:val="32"/>
          <w:szCs w:val="32"/>
          <w:highlight w:val="none"/>
          <w:lang w:val="en-US" w:eastAsia="zh-CN" w:bidi="ar-SA"/>
          <w14:textFill>
            <w14:solidFill>
              <w14:schemeClr w14:val="tx1"/>
            </w14:solidFill>
          </w14:textFill>
        </w:rPr>
        <w:t>第十条 加大人才住房保障力度</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加快推进县、镇人才公寓建设，为我县新引进的各类人才提供短暂性居住公寓。</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default"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申请条件和程序另行制定管理办法。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0"/>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default" w:ascii="黑体" w:hAnsi="黑体" w:eastAsia="黑体" w:cs="黑体"/>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t>第十一条 加强人才服务保障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0"/>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（一）项目名称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推行《连山人才》服务卡。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0"/>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（二）申请条件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1.在本县企事业单位工作；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2.具有副高级以上职称、高级技师以上技能等级或硕士研究生以上学历。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0"/>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（三）申请程序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1.申报。事业单位人员向主管部门提出申请，由主管部门负责收集汇总本行业《人才卡》发放名单和材料交县人力资源社会保障局人才驿站受理窗口。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企业人员采取个人申报方式，到县人力资源社会保障局人才驿站受理窗口申请。</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2.受理和制卡。县人力资源社会保障局于每年12月将收到的申请汇总，上报县委人才工作领导小组审批通过后，按规定程序制作“人才卡”。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default"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3.发卡及兑现待遇。县人力资源社会保障局完成人才卡制作后，通知各行业主管部门或申请人到县人力资源社会保障局人才驿站受理窗口领取。持有人才卡的人员凭卡享受有关政策待遇。</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0"/>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(四)申报材料：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1.申请人员名册；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2.职称证书、技能等级证书、学历学位证书等有关证明材料；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default"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3.用人单位开具的在职证明。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0"/>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pPr>
      <w:r>
        <w:rPr>
          <w:rFonts w:hint="eastAsia" w:ascii="楷体_GB2312" w:hAnsi="楷体_GB2312" w:eastAsia="楷体_GB2312" w:cs="楷体_GB2312"/>
          <w:color w:val="000000" w:themeColor="text1"/>
          <w:kern w:val="0"/>
          <w:sz w:val="32"/>
          <w:szCs w:val="32"/>
          <w:highlight w:val="none"/>
          <w:lang w:val="en-US" w:eastAsia="zh-CN" w:bidi="ar-SA"/>
          <w14:textFill>
            <w14:solidFill>
              <w14:schemeClr w14:val="tx1"/>
            </w14:solidFill>
          </w14:textFill>
        </w:rPr>
        <w:t>（五）享受政策：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1.发放《连山人才服务卡》。（该项由县人力资源社会保障局负责统筹落实）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2.持有服务卡的人才，其子女申请就读我县幼儿园的，优先安排公办幼儿园就读；申请就读义务教育阶段学校的，按就近从优原则统筹安排在居住地附近的学校就读；初中毕业升学时报考我县高中阶段学校的，同等条件下可优先录取。非本县户籍的随迁子女在我县就读义务教育阶段和高中阶段学校的，享受与本县户籍学生同等待遇。（该项由县教育局负责统筹落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3.建立高层次人才健康档案，人才凭卡可在县人民医院享受免费体检和绿色医疗服务。（该项由县卫生健康局负责统筹落实）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jc w:val="both"/>
        <w:textAlignment w:val="auto"/>
        <w:outlineLvl w:val="0"/>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4.建立高层次人才旅游服务绿色通道，人才凭卡每年可在我县指定的旅游景点享受一次免门票待遇。（该项由县文广旅体局负责统筹落实）</w:t>
      </w:r>
    </w:p>
    <w:p>
      <w:pPr>
        <w:pStyle w:val="2"/>
        <w:rPr>
          <w:rFonts w:hint="eastAsia"/>
          <w:color w:val="000000" w:themeColor="text1"/>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t>第十二条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有下列情况之一的，不再享受本规定所列的政策待遇：</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在申报各级财政扶持资金、各类人才计划和科技项目，以及从事科学研究中，存在弄虚作假的；</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因个人原因或工作变动不在本县工作的；</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受到党纪政纪处分，仍在处分期限内的；</w:t>
      </w:r>
    </w:p>
    <w:p>
      <w:pPr>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受到刑事处罚的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both"/>
        <w:textAlignment w:val="auto"/>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t>第十三条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 xml:space="preserve"> </w:t>
      </w:r>
      <w:r>
        <w:rPr>
          <w:rFonts w:hint="eastAsia" w:ascii="仿宋_GB2312" w:hAnsi="仿宋_GB2312" w:eastAsia="仿宋_GB2312" w:cs="仿宋_GB2312"/>
          <w:b w:val="0"/>
          <w:bCs w:val="0"/>
          <w:color w:val="000000" w:themeColor="text1"/>
          <w:kern w:val="2"/>
          <w:sz w:val="32"/>
          <w:szCs w:val="32"/>
          <w:highlight w:val="none"/>
          <w:u w:val="none" w:color="auto"/>
          <w:lang w:val="en-US" w:eastAsia="zh-CN"/>
          <w14:textFill>
            <w14:solidFill>
              <w14:schemeClr w14:val="tx1"/>
            </w14:solidFill>
          </w14:textFill>
        </w:rPr>
        <w:t>提供虚假资料、隐瞒相关事实骗取政策支持的，依法追回有关资助补助、奖励支持等资金，取消之前相关认定，有关人员和单位列入清远人才信息库失信名单，五年内不得申报我市人才政策项目。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jc w:val="both"/>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黑体" w:hAnsi="黑体" w:eastAsia="黑体" w:cs="仿宋_GB2312"/>
          <w:color w:val="000000" w:themeColor="text1"/>
          <w:kern w:val="0"/>
          <w:sz w:val="32"/>
          <w:szCs w:val="32"/>
          <w:highlight w:val="none"/>
          <w:lang w:val="en-US" w:eastAsia="zh-CN"/>
          <w14:textFill>
            <w14:solidFill>
              <w14:schemeClr w14:val="tx1"/>
            </w14:solidFill>
          </w14:textFill>
        </w:rPr>
        <w:t>第十四条</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本实施细则为《连山壮族瑶族自治县关于进一步加强新时代人才工作的实施意见》人社部分的操作指南，由县人力资源社会保障局有关责任股室负责解释，并根据工作实际需要适时进行优化调整。以上所有项目申报起始时间从2023年1月1日起计算。</w:t>
      </w:r>
    </w:p>
    <w:p>
      <w:pPr>
        <w:pStyle w:val="8"/>
        <w:keepNext w:val="0"/>
        <w:keepLines w:val="0"/>
        <w:pageBreakBefore w:val="0"/>
        <w:widowControl/>
        <w:numPr>
          <w:ilvl w:val="0"/>
          <w:numId w:val="0"/>
        </w:numPr>
        <w:kinsoku/>
        <w:wordWrap/>
        <w:overflowPunct/>
        <w:topLinePunct w:val="0"/>
        <w:bidi w:val="0"/>
        <w:spacing w:line="560" w:lineRule="exact"/>
        <w:ind w:right="0" w:rightChars="0"/>
        <w:jc w:val="both"/>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jc w:val="both"/>
        <w:textAlignment w:val="auto"/>
        <w:rPr>
          <w:rFonts w:hint="default"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黑体" w:hAnsi="黑体" w:eastAsia="黑体" w:cs="仿宋_GB2312"/>
          <w:color w:val="000000" w:themeColor="text1"/>
          <w:kern w:val="0"/>
          <w:sz w:val="32"/>
          <w:szCs w:val="32"/>
          <w:highlight w:val="none"/>
          <w:lang w:val="en-US" w:eastAsia="zh-CN"/>
          <w14:textFill>
            <w14:solidFill>
              <w14:schemeClr w14:val="tx1"/>
            </w14:solidFill>
          </w14:textFill>
        </w:rPr>
        <w:t>第十五条</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本实施细则自印发之日起执行，试行期2年。</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outlineLvl w:val="9"/>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left="1598" w:leftChars="304" w:right="0" w:rightChars="0" w:hanging="960" w:hangingChars="300"/>
        <w:jc w:val="both"/>
        <w:textAlignment w:val="auto"/>
        <w:outlineLvl w:val="9"/>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附件：1.新引进连山本地籍毕业生一次性补助申请表</w:t>
      </w:r>
    </w:p>
    <w:p>
      <w:pPr>
        <w:pStyle w:val="8"/>
        <w:widowControl/>
        <w:numPr>
          <w:ilvl w:val="0"/>
          <w:numId w:val="0"/>
        </w:numPr>
        <w:ind w:left="1600" w:hanging="1600" w:hangingChars="500"/>
        <w:jc w:val="both"/>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 xml:space="preserve">          2.连山壮族瑶族自治县乡镇企事业单位新引进中级职称或中级技师资格补助申报表</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left="1596" w:leftChars="760" w:right="0" w:rightChars="0" w:firstLine="0" w:firstLineChars="0"/>
        <w:jc w:val="both"/>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3.连山壮族瑶族自治县乡镇企事业单位新引进中级职称或中级技师资格补助汇总表</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left="1596" w:leftChars="760" w:right="0" w:rightChars="0" w:firstLine="0" w:firstLineChars="0"/>
        <w:jc w:val="both"/>
        <w:textAlignment w:val="auto"/>
        <w:outlineLvl w:val="9"/>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4.连山壮族瑶族自治县先进典型、榜样人才</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left="1596" w:leftChars="760" w:right="0" w:rightChars="0" w:firstLine="0" w:firstLineChars="0"/>
        <w:jc w:val="both"/>
        <w:textAlignment w:val="auto"/>
        <w:outlineLvl w:val="9"/>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评选实施办法</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left="1596" w:leftChars="760" w:right="0" w:rightChars="0" w:firstLine="0" w:firstLineChars="0"/>
        <w:jc w:val="both"/>
        <w:textAlignment w:val="auto"/>
        <w:outlineLvl w:val="9"/>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5.连山壮族瑶族自治县先进典型、榜样人才补助申请表（第一/二/三年）</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left="1596" w:leftChars="760" w:right="0" w:rightChars="0" w:firstLine="0" w:firstLineChars="0"/>
        <w:jc w:val="both"/>
        <w:textAlignment w:val="auto"/>
        <w:outlineLvl w:val="9"/>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6.连山壮族瑶族自治县先进典型、榜样人才补助汇总表</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left="1596" w:leftChars="760" w:right="0" w:rightChars="0" w:firstLine="0" w:firstLineChars="0"/>
        <w:jc w:val="both"/>
        <w:textAlignment w:val="auto"/>
        <w:outlineLvl w:val="9"/>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7.人才荣誉奖励申请表</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left="1596" w:leftChars="760" w:right="0" w:rightChars="0" w:firstLine="0" w:firstLineChars="0"/>
        <w:jc w:val="both"/>
        <w:textAlignment w:val="auto"/>
        <w:outlineLvl w:val="9"/>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8.连山壮族瑶族自治县机关企事业单位在职人员学历提升补助申报表</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left="1596" w:leftChars="760" w:right="0" w:rightChars="0" w:firstLine="0" w:firstLineChars="0"/>
        <w:jc w:val="both"/>
        <w:textAlignment w:val="auto"/>
        <w:outlineLvl w:val="9"/>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9.连山壮族瑶族自治县机关企事业单位在职人员学历提升补助汇总表</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left="1596" w:leftChars="760" w:right="0" w:rightChars="0" w:firstLine="0" w:firstLineChars="0"/>
        <w:jc w:val="both"/>
        <w:textAlignment w:val="auto"/>
        <w:outlineLvl w:val="9"/>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t>10.连山壮族瑶族自治县技能大师工作室申请表</w:t>
      </w:r>
    </w:p>
    <w:p>
      <w:pPr>
        <w:pStyle w:val="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240" w:lineRule="auto"/>
        <w:ind w:left="1596" w:leftChars="760" w:right="0" w:rightChars="0" w:firstLine="0" w:firstLineChars="0"/>
        <w:jc w:val="both"/>
        <w:textAlignment w:val="auto"/>
        <w:outlineLvl w:val="9"/>
        <w:rPr>
          <w:rFonts w:hint="default"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p>
    <w:p>
      <w:pPr>
        <w:pStyle w:val="8"/>
        <w:widowControl/>
        <w:numPr>
          <w:ilvl w:val="0"/>
          <w:numId w:val="0"/>
        </w:numPr>
        <w:jc w:val="both"/>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pPr>
    </w:p>
    <w:p>
      <w:pPr>
        <w:pStyle w:val="8"/>
        <w:widowControl/>
        <w:numPr>
          <w:ilvl w:val="0"/>
          <w:numId w:val="0"/>
        </w:numPr>
        <w:jc w:val="both"/>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pPr>
    </w:p>
    <w:p>
      <w:pPr>
        <w:pStyle w:val="8"/>
        <w:widowControl/>
        <w:numPr>
          <w:ilvl w:val="0"/>
          <w:numId w:val="0"/>
        </w:numPr>
        <w:jc w:val="both"/>
        <w:rPr>
          <w:rFonts w:hint="eastAsia" w:ascii="黑体" w:hAnsi="黑体" w:eastAsia="黑体" w:cs="黑体"/>
          <w:bCs/>
          <w:color w:val="000000" w:themeColor="text1"/>
          <w:kern w:val="0"/>
          <w:sz w:val="32"/>
          <w:szCs w:val="32"/>
          <w:highlight w:val="none"/>
          <w:lang w:val="en-US" w:eastAsia="zh-CN"/>
          <w14:textFill>
            <w14:solidFill>
              <w14:schemeClr w14:val="tx1"/>
            </w14:solidFill>
          </w14:textFill>
        </w:rPr>
        <w:sectPr>
          <w:footerReference r:id="rId3" w:type="default"/>
          <w:footnotePr>
            <w:numFmt w:val="decimalEnclosedCircleChinese"/>
          </w:footnotePr>
          <w:pgSz w:w="11906" w:h="16838"/>
          <w:pgMar w:top="1440" w:right="1800" w:bottom="1440" w:left="1800" w:header="851" w:footer="992" w:gutter="0"/>
          <w:pgNumType w:fmt="decimal"/>
          <w:cols w:space="720" w:num="1"/>
          <w:docGrid w:type="lines" w:linePitch="312" w:charSpace="0"/>
        </w:sectPr>
      </w:pPr>
    </w:p>
    <w:tbl>
      <w:tblPr>
        <w:tblStyle w:val="6"/>
        <w:tblpPr w:leftFromText="180" w:rightFromText="180" w:vertAnchor="text" w:horzAnchor="page" w:tblpX="1488" w:tblpY="590"/>
        <w:tblOverlap w:val="never"/>
        <w:tblW w:w="916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87"/>
        <w:gridCol w:w="1545"/>
        <w:gridCol w:w="1350"/>
        <w:gridCol w:w="1245"/>
        <w:gridCol w:w="225"/>
        <w:gridCol w:w="94"/>
        <w:gridCol w:w="1136"/>
        <w:gridCol w:w="17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677" w:hRule="atLeast"/>
        </w:trPr>
        <w:tc>
          <w:tcPr>
            <w:tcW w:w="9165" w:type="dxa"/>
            <w:gridSpan w:val="8"/>
            <w:tcBorders>
              <w:top w:val="nil"/>
              <w:left w:val="nil"/>
              <w:bottom w:val="nil"/>
              <w:right w:val="nil"/>
            </w:tcBorders>
            <w:noWrap w:val="0"/>
            <w:vAlign w:val="center"/>
          </w:tcPr>
          <w:p>
            <w:pPr>
              <w:keepNext w:val="0"/>
              <w:keepLines w:val="0"/>
              <w:widowControl/>
              <w:numPr>
                <w:ilvl w:val="0"/>
                <w:numId w:val="0"/>
              </w:numPr>
              <w:suppressLineNumbers w:val="0"/>
              <w:ind w:leftChars="0"/>
              <w:jc w:val="both"/>
              <w:textAlignment w:val="center"/>
              <w:rPr>
                <w:rFonts w:hint="default" w:ascii="宋体" w:hAnsi="宋体" w:eastAsia="宋体" w:cs="宋体"/>
                <w:b/>
                <w:bCs/>
                <w:i w:val="0"/>
                <w:iCs w:val="0"/>
                <w:color w:val="000000" w:themeColor="text1"/>
                <w:kern w:val="0"/>
                <w:sz w:val="36"/>
                <w:szCs w:val="36"/>
                <w:highlight w:val="none"/>
                <w:u w:val="none"/>
                <w:lang w:val="en-US" w:eastAsia="zh-CN" w:bidi="ar"/>
                <w14:textFill>
                  <w14:solidFill>
                    <w14:schemeClr w14:val="tx1"/>
                  </w14:solidFill>
                </w14:textFill>
              </w:rPr>
            </w:pPr>
            <w:r>
              <w:rPr>
                <w:rFonts w:hint="eastAsia" w:ascii="Times New Roman" w:hAnsi="Times New Roman" w:eastAsia="黑体" w:cs="Times New Roman"/>
                <w:color w:val="000000" w:themeColor="text1"/>
                <w:kern w:val="32"/>
                <w:sz w:val="32"/>
                <w:szCs w:val="32"/>
                <w:highlight w:val="none"/>
                <w:lang w:val="en-US" w:eastAsia="zh-CN"/>
                <w14:textFill>
                  <w14:solidFill>
                    <w14:schemeClr w14:val="tx1"/>
                  </w14:solidFill>
                </w14:textFill>
              </w:rPr>
              <w:t>附件</w:t>
            </w:r>
            <w:r>
              <w:rPr>
                <w:rFonts w:hint="eastAsia" w:eastAsia="黑体" w:cs="Times New Roman"/>
                <w:color w:val="000000" w:themeColor="text1"/>
                <w:kern w:val="32"/>
                <w:sz w:val="32"/>
                <w:szCs w:val="32"/>
                <w:highlight w:val="none"/>
                <w:lang w:val="en-US" w:eastAsia="zh-CN"/>
                <w14:textFill>
                  <w14:solidFill>
                    <w14:schemeClr w14:val="tx1"/>
                  </w14:solidFill>
                </w14:textFill>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7" w:hRule="atLeast"/>
        </w:trPr>
        <w:tc>
          <w:tcPr>
            <w:tcW w:w="9165" w:type="dxa"/>
            <w:gridSpan w:val="8"/>
            <w:tcBorders>
              <w:top w:val="nil"/>
              <w:left w:val="nil"/>
              <w:bottom w:val="nil"/>
              <w:right w:val="nil"/>
            </w:tcBorders>
            <w:noWrap w:val="0"/>
            <w:vAlign w:val="center"/>
          </w:tcPr>
          <w:p>
            <w:pPr>
              <w:keepNext w:val="0"/>
              <w:keepLines w:val="0"/>
              <w:widowControl/>
              <w:numPr>
                <w:ilvl w:val="0"/>
                <w:numId w:val="0"/>
              </w:numPr>
              <w:suppressLineNumbers w:val="0"/>
              <w:ind w:leftChars="0"/>
              <w:jc w:val="center"/>
              <w:textAlignment w:val="center"/>
              <w:rPr>
                <w:rFonts w:hint="eastAsia" w:ascii="宋体" w:hAnsi="宋体" w:eastAsia="宋体" w:cs="宋体"/>
                <w:b/>
                <w:bCs/>
                <w:i w:val="0"/>
                <w:iCs w:val="0"/>
                <w:color w:val="000000" w:themeColor="text1"/>
                <w:sz w:val="36"/>
                <w:szCs w:val="36"/>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36"/>
                <w:szCs w:val="36"/>
                <w:highlight w:val="none"/>
                <w:u w:val="none"/>
                <w:lang w:val="en-US" w:eastAsia="zh-CN" w:bidi="ar"/>
                <w14:textFill>
                  <w14:solidFill>
                    <w14:schemeClr w14:val="tx1"/>
                  </w14:solidFill>
                </w14:textFill>
              </w:rPr>
              <w:t>新引进连山本地籍毕业生一次性补助申请表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7" w:hRule="atLeast"/>
        </w:trPr>
        <w:tc>
          <w:tcPr>
            <w:tcW w:w="3332" w:type="dxa"/>
            <w:gridSpan w:val="2"/>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申请编号：</w:t>
            </w:r>
          </w:p>
        </w:tc>
        <w:tc>
          <w:tcPr>
            <w:tcW w:w="2595" w:type="dxa"/>
            <w:gridSpan w:val="2"/>
            <w:tcBorders>
              <w:top w:val="nil"/>
              <w:left w:val="nil"/>
              <w:bottom w:val="nil"/>
              <w:right w:val="nil"/>
            </w:tcBorders>
            <w:noWrap w:val="0"/>
            <w:vAlign w:val="center"/>
          </w:tcPr>
          <w:p>
            <w:pPr>
              <w:jc w:val="left"/>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3238" w:type="dxa"/>
            <w:gridSpan w:val="4"/>
            <w:tcBorders>
              <w:top w:val="nil"/>
              <w:left w:val="nil"/>
              <w:bottom w:val="single" w:color="auto" w:sz="4" w:space="0"/>
              <w:right w:val="nil"/>
            </w:tcBorders>
            <w:noWrap w:val="0"/>
            <w:vAlign w:val="center"/>
          </w:tcPr>
          <w:p>
            <w:pPr>
              <w:jc w:val="center"/>
              <w:rPr>
                <w:rFonts w:hint="eastAsia" w:ascii="宋体" w:hAnsi="宋体" w:eastAsia="宋体" w:cs="宋体"/>
                <w:b/>
                <w:bCs/>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trPr>
        <w:tc>
          <w:tcPr>
            <w:tcW w:w="17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姓名</w:t>
            </w:r>
          </w:p>
        </w:tc>
        <w:tc>
          <w:tcPr>
            <w:tcW w:w="154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350" w:type="dxa"/>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themeColor="text1"/>
                <w:sz w:val="22"/>
                <w:szCs w:val="22"/>
                <w:highlight w:val="none"/>
                <w:u w:val="none"/>
                <w:lang w:val="en-US" w:eastAsia="zh-CN"/>
                <w14:textFill>
                  <w14:solidFill>
                    <w14:schemeClr w14:val="tx1"/>
                  </w14:solidFill>
                </w14:textFill>
              </w:rPr>
            </w:pPr>
            <w:r>
              <w:rPr>
                <w:rFonts w:hint="eastAsia" w:ascii="宋体" w:hAnsi="宋体" w:cs="宋体"/>
                <w:i w:val="0"/>
                <w:iCs w:val="0"/>
                <w:color w:val="000000" w:themeColor="text1"/>
                <w:sz w:val="22"/>
                <w:szCs w:val="22"/>
                <w:highlight w:val="none"/>
                <w:u w:val="none"/>
                <w:lang w:val="en-US" w:eastAsia="zh-CN"/>
                <w14:textFill>
                  <w14:solidFill>
                    <w14:schemeClr w14:val="tx1"/>
                  </w14:solidFill>
                </w14:textFill>
              </w:rPr>
              <w:t>性别</w:t>
            </w:r>
          </w:p>
        </w:tc>
        <w:tc>
          <w:tcPr>
            <w:tcW w:w="1470"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230"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themeColor="text1"/>
                <w:sz w:val="22"/>
                <w:szCs w:val="22"/>
                <w:highlight w:val="none"/>
                <w:u w:val="none"/>
                <w:lang w:val="en-US" w:eastAsia="zh-CN"/>
                <w14:textFill>
                  <w14:solidFill>
                    <w14:schemeClr w14:val="tx1"/>
                  </w14:solidFill>
                </w14:textFill>
              </w:rPr>
            </w:pPr>
            <w:r>
              <w:rPr>
                <w:rFonts w:hint="eastAsia" w:ascii="宋体" w:hAnsi="宋体" w:cs="宋体"/>
                <w:i w:val="0"/>
                <w:iCs w:val="0"/>
                <w:color w:val="000000" w:themeColor="text1"/>
                <w:sz w:val="22"/>
                <w:szCs w:val="22"/>
                <w:highlight w:val="none"/>
                <w:u w:val="none"/>
                <w:lang w:val="en-US" w:eastAsia="zh-CN"/>
                <w14:textFill>
                  <w14:solidFill>
                    <w14:schemeClr w14:val="tx1"/>
                  </w14:solidFill>
                </w14:textFill>
              </w:rPr>
              <w:t>学历</w:t>
            </w:r>
          </w:p>
        </w:tc>
        <w:tc>
          <w:tcPr>
            <w:tcW w:w="178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trPr>
        <w:tc>
          <w:tcPr>
            <w:tcW w:w="17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sz w:val="22"/>
                <w:szCs w:val="22"/>
                <w:highlight w:val="none"/>
                <w:u w:val="none"/>
                <w:lang w:val="en-US" w:eastAsia="zh-CN"/>
                <w14:textFill>
                  <w14:solidFill>
                    <w14:schemeClr w14:val="tx1"/>
                  </w14:solidFill>
                </w14:textFill>
              </w:rPr>
              <w:t>毕业学校</w:t>
            </w:r>
          </w:p>
        </w:tc>
        <w:tc>
          <w:tcPr>
            <w:tcW w:w="1545"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350" w:type="dxa"/>
            <w:tcBorders>
              <w:top w:val="single" w:color="000000" w:sz="4" w:space="0"/>
              <w:left w:val="single" w:color="auto" w:sz="4" w:space="0"/>
              <w:bottom w:val="single" w:color="000000" w:sz="4" w:space="0"/>
              <w:right w:val="single" w:color="auto" w:sz="4" w:space="0"/>
            </w:tcBorders>
            <w:noWrap w:val="0"/>
            <w:vAlign w:val="center"/>
          </w:tcPr>
          <w:p>
            <w:pPr>
              <w:jc w:val="center"/>
              <w:rPr>
                <w:rFonts w:hint="default" w:ascii="宋体" w:hAnsi="宋体" w:cs="宋体"/>
                <w:i w:val="0"/>
                <w:iCs w:val="0"/>
                <w:color w:val="000000" w:themeColor="text1"/>
                <w:sz w:val="22"/>
                <w:szCs w:val="22"/>
                <w:highlight w:val="none"/>
                <w:u w:val="none"/>
                <w:lang w:val="en-US" w:eastAsia="zh-CN"/>
                <w14:textFill>
                  <w14:solidFill>
                    <w14:schemeClr w14:val="tx1"/>
                  </w14:solidFill>
                </w14:textFill>
              </w:rPr>
            </w:pPr>
            <w:r>
              <w:rPr>
                <w:rFonts w:hint="eastAsia" w:ascii="宋体" w:hAnsi="宋体" w:cs="宋体"/>
                <w:i w:val="0"/>
                <w:iCs w:val="0"/>
                <w:color w:val="000000" w:themeColor="text1"/>
                <w:sz w:val="22"/>
                <w:szCs w:val="22"/>
                <w:highlight w:val="none"/>
                <w:u w:val="none"/>
                <w:lang w:val="en-US" w:eastAsia="zh-CN"/>
                <w14:textFill>
                  <w14:solidFill>
                    <w14:schemeClr w14:val="tx1"/>
                  </w14:solidFill>
                </w14:textFill>
              </w:rPr>
              <w:t>毕业时间</w:t>
            </w:r>
          </w:p>
        </w:tc>
        <w:tc>
          <w:tcPr>
            <w:tcW w:w="1470"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230"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cs="宋体"/>
                <w:i w:val="0"/>
                <w:iCs w:val="0"/>
                <w:color w:val="000000" w:themeColor="text1"/>
                <w:sz w:val="22"/>
                <w:szCs w:val="22"/>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联系电话</w:t>
            </w:r>
          </w:p>
        </w:tc>
        <w:tc>
          <w:tcPr>
            <w:tcW w:w="178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trPr>
        <w:tc>
          <w:tcPr>
            <w:tcW w:w="1787"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cs="宋体"/>
                <w:i w:val="0"/>
                <w:iCs w:val="0"/>
                <w:color w:val="000000" w:themeColor="text1"/>
                <w:sz w:val="22"/>
                <w:szCs w:val="22"/>
                <w:highlight w:val="none"/>
                <w:u w:val="none"/>
                <w:lang w:val="en-US" w:eastAsia="zh-CN"/>
                <w14:textFill>
                  <w14:solidFill>
                    <w14:schemeClr w14:val="tx1"/>
                  </w14:solidFill>
                </w14:textFill>
              </w:rPr>
            </w:pPr>
            <w:r>
              <w:rPr>
                <w:rFonts w:hint="eastAsia" w:ascii="宋体" w:hAnsi="宋体" w:cs="宋体"/>
                <w:i w:val="0"/>
                <w:iCs w:val="0"/>
                <w:color w:val="000000" w:themeColor="text1"/>
                <w:sz w:val="22"/>
                <w:szCs w:val="22"/>
                <w:highlight w:val="none"/>
                <w:u w:val="none"/>
                <w:lang w:val="en-US" w:eastAsia="zh-CN"/>
                <w14:textFill>
                  <w14:solidFill>
                    <w14:schemeClr w14:val="tx1"/>
                  </w14:solidFill>
                </w14:textFill>
              </w:rPr>
              <w:t>身份证</w:t>
            </w:r>
          </w:p>
        </w:tc>
        <w:tc>
          <w:tcPr>
            <w:tcW w:w="2895"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cs="宋体"/>
                <w:i w:val="0"/>
                <w:iCs w:val="0"/>
                <w:color w:val="000000" w:themeColor="text1"/>
                <w:sz w:val="22"/>
                <w:szCs w:val="22"/>
                <w:highlight w:val="none"/>
                <w:u w:val="none"/>
                <w:lang w:val="en-US" w:eastAsia="zh-CN"/>
                <w14:textFill>
                  <w14:solidFill>
                    <w14:schemeClr w14:val="tx1"/>
                  </w14:solidFill>
                </w14:textFill>
              </w:rPr>
            </w:pPr>
          </w:p>
        </w:tc>
        <w:tc>
          <w:tcPr>
            <w:tcW w:w="1470"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default" w:ascii="宋体" w:hAnsi="宋体" w:eastAsia="宋体" w:cs="宋体"/>
                <w:i w:val="0"/>
                <w:iCs w:val="0"/>
                <w:color w:val="000000" w:themeColor="text1"/>
                <w:sz w:val="22"/>
                <w:szCs w:val="22"/>
                <w:highlight w:val="none"/>
                <w:u w:val="none"/>
                <w:lang w:val="en-US" w:eastAsia="zh-CN"/>
                <w14:textFill>
                  <w14:solidFill>
                    <w14:schemeClr w14:val="tx1"/>
                  </w14:solidFill>
                </w14:textFill>
              </w:rPr>
            </w:pPr>
            <w:r>
              <w:rPr>
                <w:rFonts w:hint="eastAsia" w:ascii="宋体" w:hAnsi="宋体" w:cs="宋体"/>
                <w:i w:val="0"/>
                <w:iCs w:val="0"/>
                <w:color w:val="000000" w:themeColor="text1"/>
                <w:sz w:val="22"/>
                <w:szCs w:val="22"/>
                <w:highlight w:val="none"/>
                <w:u w:val="none"/>
                <w:lang w:val="en-US" w:eastAsia="zh-CN"/>
                <w14:textFill>
                  <w14:solidFill>
                    <w14:schemeClr w14:val="tx1"/>
                  </w14:solidFill>
                </w14:textFill>
              </w:rPr>
              <w:t>联系方式</w:t>
            </w:r>
          </w:p>
        </w:tc>
        <w:tc>
          <w:tcPr>
            <w:tcW w:w="3013" w:type="dxa"/>
            <w:gridSpan w:val="3"/>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trPr>
        <w:tc>
          <w:tcPr>
            <w:tcW w:w="1787" w:type="dxa"/>
            <w:tcBorders>
              <w:top w:val="single" w:color="000000" w:sz="4" w:space="0"/>
              <w:left w:val="single" w:color="000000" w:sz="4" w:space="0"/>
              <w:bottom w:val="single" w:color="000000" w:sz="4" w:space="0"/>
              <w:right w:val="single" w:color="auto"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所在企业名称</w:t>
            </w:r>
          </w:p>
        </w:tc>
        <w:tc>
          <w:tcPr>
            <w:tcW w:w="4365" w:type="dxa"/>
            <w:gridSpan w:val="4"/>
            <w:tcBorders>
              <w:top w:val="single" w:color="000000" w:sz="4" w:space="0"/>
              <w:left w:val="single" w:color="auto" w:sz="4" w:space="0"/>
              <w:bottom w:val="single" w:color="000000" w:sz="4" w:space="0"/>
              <w:right w:val="single" w:color="auto" w:sz="4" w:space="0"/>
            </w:tcBorders>
            <w:noWrap w:val="0"/>
            <w:vAlign w:val="center"/>
          </w:tcPr>
          <w:p>
            <w:pPr>
              <w:jc w:val="cente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tc>
        <w:tc>
          <w:tcPr>
            <w:tcW w:w="1230" w:type="dxa"/>
            <w:gridSpan w:val="2"/>
            <w:tcBorders>
              <w:top w:val="single" w:color="000000" w:sz="4" w:space="0"/>
              <w:left w:val="single" w:color="auto" w:sz="4" w:space="0"/>
              <w:bottom w:val="single" w:color="000000" w:sz="4" w:space="0"/>
              <w:right w:val="single" w:color="auto" w:sz="4" w:space="0"/>
            </w:tcBorders>
            <w:noWrap w:val="0"/>
            <w:vAlign w:val="center"/>
          </w:tcPr>
          <w:p>
            <w:pPr>
              <w:jc w:val="center"/>
              <w:rPr>
                <w:rFonts w:hint="default" w:ascii="宋体" w:hAnsi="宋体" w:eastAsia="宋体" w:cs="宋体"/>
                <w:i w:val="0"/>
                <w:iCs w:val="0"/>
                <w:color w:val="000000" w:themeColor="text1"/>
                <w:sz w:val="22"/>
                <w:szCs w:val="22"/>
                <w:highlight w:val="none"/>
                <w:u w:val="none"/>
                <w:lang w:val="en-US" w:eastAsia="zh-CN"/>
                <w14:textFill>
                  <w14:solidFill>
                    <w14:schemeClr w14:val="tx1"/>
                  </w14:solidFill>
                </w14:textFill>
              </w:rPr>
            </w:pPr>
            <w:r>
              <w:rPr>
                <w:rFonts w:hint="eastAsia" w:ascii="宋体" w:hAnsi="宋体" w:cs="宋体"/>
                <w:i w:val="0"/>
                <w:iCs w:val="0"/>
                <w:color w:val="000000" w:themeColor="text1"/>
                <w:sz w:val="22"/>
                <w:szCs w:val="22"/>
                <w:highlight w:val="none"/>
                <w:u w:val="none"/>
                <w:lang w:val="en-US" w:eastAsia="zh-CN"/>
                <w14:textFill>
                  <w14:solidFill>
                    <w14:schemeClr w14:val="tx1"/>
                  </w14:solidFill>
                </w14:textFill>
              </w:rPr>
              <w:t>入职时间</w:t>
            </w:r>
          </w:p>
        </w:tc>
        <w:tc>
          <w:tcPr>
            <w:tcW w:w="1783" w:type="dxa"/>
            <w:tcBorders>
              <w:top w:val="single" w:color="000000" w:sz="4" w:space="0"/>
              <w:left w:val="single" w:color="auto"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trPr>
        <w:tc>
          <w:tcPr>
            <w:tcW w:w="17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企业</w:t>
            </w: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联系人</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25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themeColor="text1"/>
                <w:sz w:val="22"/>
                <w:szCs w:val="22"/>
                <w:highlight w:val="none"/>
                <w:u w:val="none"/>
                <w:lang w:val="en-US"/>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企业联系电话</w:t>
            </w:r>
          </w:p>
        </w:tc>
        <w:tc>
          <w:tcPr>
            <w:tcW w:w="3238"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trPr>
        <w:tc>
          <w:tcPr>
            <w:tcW w:w="17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申请补助金额（元）</w:t>
            </w:r>
          </w:p>
        </w:tc>
        <w:tc>
          <w:tcPr>
            <w:tcW w:w="15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259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个人</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户银行帐号</w:t>
            </w:r>
          </w:p>
        </w:tc>
        <w:tc>
          <w:tcPr>
            <w:tcW w:w="3238" w:type="dxa"/>
            <w:gridSpan w:val="4"/>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6" w:hRule="atLeast"/>
        </w:trPr>
        <w:tc>
          <w:tcPr>
            <w:tcW w:w="17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户银行名称</w:t>
            </w:r>
          </w:p>
        </w:tc>
        <w:tc>
          <w:tcPr>
            <w:tcW w:w="7378"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57" w:hRule="atLeast"/>
        </w:trPr>
        <w:tc>
          <w:tcPr>
            <w:tcW w:w="178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申请</w:t>
            </w: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人</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承诺</w:t>
            </w:r>
          </w:p>
        </w:tc>
        <w:tc>
          <w:tcPr>
            <w:tcW w:w="7378" w:type="dxa"/>
            <w:gridSpan w:val="7"/>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本</w:t>
            </w: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人</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承诺所填内容及提供的所有资料均属真实、无误，如有虚假，愿承担一切责任。</w:t>
            </w:r>
          </w:p>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签名：</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(单位盖章)                                </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w:t>
            </w:r>
          </w:p>
          <w:p>
            <w:pPr>
              <w:keepNext w:val="0"/>
              <w:keepLines w:val="0"/>
              <w:widowControl/>
              <w:suppressLineNumbers w:val="0"/>
              <w:jc w:val="left"/>
              <w:textAlignment w:val="top"/>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年    月    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78" w:hRule="atLeast"/>
        </w:trPr>
        <w:tc>
          <w:tcPr>
            <w:tcW w:w="3332"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p>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县人才和公共就业服务中心初审意见：</w:t>
            </w:r>
          </w:p>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p>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经审核，符合申领补贴条件，拟发放补贴￥             元。  </w:t>
            </w:r>
          </w:p>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经办人：</w:t>
            </w:r>
          </w:p>
          <w:p>
            <w:pPr>
              <w:pStyle w:val="2"/>
              <w:rPr>
                <w:rFonts w:hint="eastAsia"/>
                <w:color w:val="000000" w:themeColor="text1"/>
                <w:lang w:val="en-US" w:eastAsia="zh-CN"/>
                <w14:textFill>
                  <w14:solidFill>
                    <w14:schemeClr w14:val="tx1"/>
                  </w14:solidFill>
                </w14:textFill>
              </w:rPr>
            </w:pPr>
          </w:p>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审核人：</w:t>
            </w:r>
          </w:p>
          <w:p>
            <w:pPr>
              <w:keepNext w:val="0"/>
              <w:keepLines w:val="0"/>
              <w:widowControl/>
              <w:suppressLineNumbers w:val="0"/>
              <w:ind w:left="1050" w:hanging="1050" w:hangingChars="500"/>
              <w:jc w:val="left"/>
              <w:textAlignment w:val="top"/>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w:t>
            </w:r>
          </w:p>
          <w:p>
            <w:pPr>
              <w:keepNext w:val="0"/>
              <w:keepLines w:val="0"/>
              <w:widowControl/>
              <w:suppressLineNumbers w:val="0"/>
              <w:ind w:left="1050" w:leftChars="300" w:hanging="420" w:hangingChars="200"/>
              <w:jc w:val="left"/>
              <w:textAlignment w:val="top"/>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（单位盖章）</w:t>
            </w:r>
          </w:p>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 xml:space="preserve">       年    月    日   </w:t>
            </w:r>
          </w:p>
          <w:p>
            <w:pPr>
              <w:pStyle w:val="2"/>
              <w:rPr>
                <w:rFonts w:hint="eastAsia"/>
                <w:color w:val="000000" w:themeColor="text1"/>
                <w14:textFill>
                  <w14:solidFill>
                    <w14:schemeClr w14:val="tx1"/>
                  </w14:solidFill>
                </w14:textFill>
              </w:rPr>
            </w:pPr>
          </w:p>
        </w:tc>
        <w:tc>
          <w:tcPr>
            <w:tcW w:w="2914" w:type="dxa"/>
            <w:gridSpan w:val="4"/>
            <w:tcBorders>
              <w:top w:val="single" w:color="000000" w:sz="4" w:space="0"/>
              <w:left w:val="single" w:color="000000" w:sz="4" w:space="0"/>
              <w:bottom w:val="single" w:color="000000" w:sz="4" w:space="0"/>
              <w:right w:val="single" w:color="auto" w:sz="4" w:space="0"/>
            </w:tcBorders>
            <w:noWrap w:val="0"/>
            <w:vAlign w:val="top"/>
          </w:tcPr>
          <w:p>
            <w:pPr>
              <w:keepNext w:val="0"/>
              <w:keepLines w:val="0"/>
              <w:widowControl/>
              <w:suppressLineNumbers w:val="0"/>
              <w:jc w:val="left"/>
              <w:textAlignment w:val="top"/>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主管单位复审</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意见：</w:t>
            </w:r>
          </w:p>
          <w:p>
            <w:pPr>
              <w:pStyle w:val="2"/>
              <w:rPr>
                <w:rFonts w:hint="eastAsia"/>
                <w:color w:val="000000" w:themeColor="text1"/>
                <w:lang w:val="en-US" w:eastAsia="zh-CN"/>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经办人：</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ind w:firstLine="880" w:firstLineChars="40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（单位盖章）</w:t>
            </w:r>
          </w:p>
          <w:p>
            <w:pPr>
              <w:keepNext w:val="0"/>
              <w:keepLines w:val="0"/>
              <w:widowControl/>
              <w:suppressLineNumbers w:val="0"/>
              <w:jc w:val="left"/>
              <w:textAlignment w:val="top"/>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w:t>
            </w: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年    月   日 </w:t>
            </w:r>
          </w:p>
        </w:tc>
        <w:tc>
          <w:tcPr>
            <w:tcW w:w="2919" w:type="dxa"/>
            <w:gridSpan w:val="2"/>
            <w:tcBorders>
              <w:top w:val="single" w:color="000000" w:sz="4" w:space="0"/>
              <w:left w:val="single" w:color="auto" w:sz="4" w:space="0"/>
              <w:bottom w:val="single" w:color="000000" w:sz="4" w:space="0"/>
              <w:right w:val="single" w:color="000000" w:sz="4" w:space="0"/>
            </w:tcBorders>
            <w:noWrap w:val="0"/>
            <w:vAlign w:val="top"/>
          </w:tcPr>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p>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县委人才办审定意见：</w:t>
            </w: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ind w:left="0" w:leftChars="0" w:firstLine="0" w:firstLineChars="0"/>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ind w:firstLine="440" w:firstLineChars="20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（单位盖章）</w:t>
            </w:r>
          </w:p>
          <w:p>
            <w:pPr>
              <w:pStyle w:val="2"/>
              <w:rPr>
                <w:rFonts w:hint="default"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年    月   日 </w:t>
            </w:r>
          </w:p>
        </w:tc>
      </w:tr>
    </w:tbl>
    <w:p>
      <w:pPr>
        <w:spacing w:line="276" w:lineRule="auto"/>
        <w:jc w:val="left"/>
        <w:rPr>
          <w:rFonts w:hint="eastAsia" w:eastAsia="黑体"/>
          <w:color w:val="000000" w:themeColor="text1"/>
          <w:kern w:val="32"/>
          <w:sz w:val="32"/>
          <w:szCs w:val="32"/>
          <w:highlight w:val="none"/>
          <w:lang w:eastAsia="zh-CN"/>
          <w14:textFill>
            <w14:solidFill>
              <w14:schemeClr w14:val="tx1"/>
            </w14:solidFill>
          </w14:textFill>
        </w:rPr>
      </w:pPr>
    </w:p>
    <w:p>
      <w:pPr>
        <w:spacing w:line="276" w:lineRule="auto"/>
        <w:jc w:val="left"/>
        <w:rPr>
          <w:rFonts w:hint="default" w:ascii="宋体" w:hAnsi="宋体" w:eastAsia="宋体" w:cs="宋体"/>
          <w:bCs/>
          <w:color w:val="000000" w:themeColor="text1"/>
          <w:sz w:val="36"/>
          <w:szCs w:val="36"/>
          <w:highlight w:val="none"/>
          <w:lang w:val="en-US"/>
          <w14:textFill>
            <w14:solidFill>
              <w14:schemeClr w14:val="tx1"/>
            </w14:solidFill>
          </w14:textFill>
        </w:rPr>
      </w:pPr>
      <w:r>
        <w:rPr>
          <w:rFonts w:hint="eastAsia" w:eastAsia="黑体"/>
          <w:color w:val="000000" w:themeColor="text1"/>
          <w:kern w:val="32"/>
          <w:sz w:val="32"/>
          <w:szCs w:val="32"/>
          <w:highlight w:val="none"/>
          <w:lang w:eastAsia="zh-CN"/>
          <w14:textFill>
            <w14:solidFill>
              <w14:schemeClr w14:val="tx1"/>
            </w14:solidFill>
          </w14:textFill>
        </w:rPr>
        <w:t>附件</w:t>
      </w:r>
      <w:r>
        <w:rPr>
          <w:rFonts w:hint="eastAsia" w:eastAsia="黑体"/>
          <w:color w:val="000000" w:themeColor="text1"/>
          <w:kern w:val="32"/>
          <w:sz w:val="32"/>
          <w:szCs w:val="32"/>
          <w:highlight w:val="none"/>
          <w:lang w:val="en-US" w:eastAsia="zh-CN"/>
          <w14:textFill>
            <w14:solidFill>
              <w14:schemeClr w14:val="tx1"/>
            </w14:solidFill>
          </w14:textFill>
        </w:rPr>
        <w:t>2</w:t>
      </w:r>
    </w:p>
    <w:p>
      <w:pPr>
        <w:jc w:val="center"/>
        <w:rPr>
          <w:rFonts w:hint="eastAsia" w:ascii="黑体" w:hAnsi="黑体" w:eastAsia="黑体" w:cs="黑体"/>
          <w:b/>
          <w:bCs/>
          <w:color w:val="000000" w:themeColor="text1"/>
          <w:sz w:val="36"/>
          <w:szCs w:val="36"/>
          <w:highlight w:val="none"/>
          <w14:textFill>
            <w14:solidFill>
              <w14:schemeClr w14:val="tx1"/>
            </w14:solidFill>
          </w14:textFill>
        </w:rPr>
      </w:pPr>
      <w:r>
        <w:rPr>
          <w:rFonts w:hint="eastAsia" w:ascii="黑体" w:hAnsi="黑体" w:eastAsia="黑体" w:cs="黑体"/>
          <w:b/>
          <w:bCs/>
          <w:color w:val="000000" w:themeColor="text1"/>
          <w:kern w:val="0"/>
          <w:sz w:val="36"/>
          <w:szCs w:val="36"/>
          <w:highlight w:val="none"/>
          <w:lang w:val="en-US" w:eastAsia="zh-CN"/>
          <w14:textFill>
            <w14:solidFill>
              <w14:schemeClr w14:val="tx1"/>
            </w14:solidFill>
          </w14:textFill>
        </w:rPr>
        <w:t>连山壮族瑶族自治县乡镇企事业单位新引进中级职称或中级技师资格补助申报表</w:t>
      </w:r>
    </w:p>
    <w:tbl>
      <w:tblPr>
        <w:tblStyle w:val="6"/>
        <w:tblW w:w="87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315"/>
        <w:gridCol w:w="720"/>
        <w:gridCol w:w="1"/>
        <w:gridCol w:w="1159"/>
        <w:gridCol w:w="1144"/>
        <w:gridCol w:w="2"/>
        <w:gridCol w:w="1149"/>
        <w:gridCol w:w="114"/>
        <w:gridCol w:w="903"/>
        <w:gridCol w:w="15"/>
        <w:gridCol w:w="1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7" w:hRule="atLeast"/>
          <w:jc w:val="center"/>
        </w:trPr>
        <w:tc>
          <w:tcPr>
            <w:tcW w:w="1173" w:type="dxa"/>
            <w:tcBorders>
              <w:top w:val="single" w:color="auto" w:sz="8" w:space="0"/>
              <w:left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姓名</w:t>
            </w:r>
          </w:p>
        </w:tc>
        <w:tc>
          <w:tcPr>
            <w:tcW w:w="1315" w:type="dxa"/>
            <w:tcBorders>
              <w:top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tc>
        <w:tc>
          <w:tcPr>
            <w:tcW w:w="721" w:type="dxa"/>
            <w:gridSpan w:val="2"/>
            <w:tcBorders>
              <w:top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性别</w:t>
            </w:r>
          </w:p>
        </w:tc>
        <w:tc>
          <w:tcPr>
            <w:tcW w:w="1159" w:type="dxa"/>
            <w:tcBorders>
              <w:top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c>
          <w:tcPr>
            <w:tcW w:w="1146" w:type="dxa"/>
            <w:gridSpan w:val="2"/>
            <w:tcBorders>
              <w:top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出生年月</w:t>
            </w:r>
          </w:p>
        </w:tc>
        <w:tc>
          <w:tcPr>
            <w:tcW w:w="1149" w:type="dxa"/>
            <w:tcBorders>
              <w:top w:val="single" w:color="auto" w:sz="8" w:space="0"/>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c>
          <w:tcPr>
            <w:tcW w:w="1017" w:type="dxa"/>
            <w:gridSpan w:val="2"/>
            <w:tcBorders>
              <w:top w:val="single" w:color="auto" w:sz="8" w:space="0"/>
              <w:left w:val="single" w:color="auto" w:sz="4" w:space="0"/>
              <w:right w:val="single" w:color="auto" w:sz="4" w:space="0"/>
            </w:tcBorders>
            <w:noWrap w:val="0"/>
            <w:vAlign w:val="center"/>
          </w:tcPr>
          <w:p>
            <w:pPr>
              <w:spacing w:line="240" w:lineRule="auto"/>
              <w:jc w:val="center"/>
              <w:rPr>
                <w:rFonts w:hint="eastAsia" w:ascii="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pacing w:val="-11"/>
                <w:sz w:val="21"/>
                <w:szCs w:val="21"/>
                <w:highlight w:val="none"/>
                <w:lang w:eastAsia="zh-CN"/>
                <w14:textFill>
                  <w14:solidFill>
                    <w14:schemeClr w14:val="tx1"/>
                  </w14:solidFill>
                </w14:textFill>
              </w:rPr>
              <w:t>籍贯及</w:t>
            </w:r>
            <w:r>
              <w:rPr>
                <w:rFonts w:hint="eastAsia" w:ascii="仿宋_GB2312"/>
                <w:color w:val="000000" w:themeColor="text1"/>
                <w:spacing w:val="-11"/>
                <w:sz w:val="21"/>
                <w:szCs w:val="21"/>
                <w:highlight w:val="none"/>
                <w:lang w:val="en-US" w:eastAsia="zh-CN"/>
                <w14:textFill>
                  <w14:solidFill>
                    <w14:schemeClr w14:val="tx1"/>
                  </w14:solidFill>
                </w14:textFill>
              </w:rPr>
              <w:t>户口所在地</w:t>
            </w:r>
          </w:p>
        </w:tc>
        <w:tc>
          <w:tcPr>
            <w:tcW w:w="1100" w:type="dxa"/>
            <w:gridSpan w:val="2"/>
            <w:tcBorders>
              <w:top w:val="single" w:color="auto" w:sz="8" w:space="0"/>
              <w:left w:val="single" w:color="auto" w:sz="4" w:space="0"/>
              <w:right w:val="single" w:color="auto" w:sz="8" w:space="0"/>
            </w:tcBorders>
            <w:noWrap w:val="0"/>
            <w:vAlign w:val="center"/>
          </w:tcPr>
          <w:p>
            <w:pPr>
              <w:spacing w:line="240" w:lineRule="auto"/>
              <w:rPr>
                <w:rFonts w:hint="eastAsia" w:ascii="仿宋_GB2312"/>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9" w:hRule="atLeast"/>
          <w:jc w:val="center"/>
        </w:trPr>
        <w:tc>
          <w:tcPr>
            <w:tcW w:w="1173" w:type="dxa"/>
            <w:tcBorders>
              <w:top w:val="single" w:color="auto" w:sz="4" w:space="0"/>
              <w:left w:val="single" w:color="auto" w:sz="8" w:space="0"/>
              <w:right w:val="single" w:color="auto" w:sz="8" w:space="0"/>
            </w:tcBorders>
            <w:noWrap w:val="0"/>
            <w:vAlign w:val="center"/>
          </w:tcPr>
          <w:p>
            <w:pPr>
              <w:spacing w:line="240" w:lineRule="auto"/>
              <w:jc w:val="center"/>
              <w:rPr>
                <w:rFonts w:hint="eastAsia" w:ascii="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身份证号</w:t>
            </w:r>
          </w:p>
        </w:tc>
        <w:tc>
          <w:tcPr>
            <w:tcW w:w="3195" w:type="dxa"/>
            <w:gridSpan w:val="4"/>
            <w:tcBorders>
              <w:top w:val="single" w:color="auto" w:sz="4" w:space="0"/>
              <w:left w:val="single" w:color="auto" w:sz="8" w:space="0"/>
              <w:right w:val="single" w:color="auto" w:sz="4"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p>
        </w:tc>
        <w:tc>
          <w:tcPr>
            <w:tcW w:w="1144" w:type="dxa"/>
            <w:tcBorders>
              <w:top w:val="single" w:color="auto" w:sz="4" w:space="0"/>
              <w:left w:val="single" w:color="auto" w:sz="4" w:space="0"/>
              <w:right w:val="single" w:color="auto" w:sz="4" w:space="0"/>
            </w:tcBorders>
            <w:noWrap w:val="0"/>
            <w:vAlign w:val="center"/>
          </w:tcPr>
          <w:p>
            <w:pPr>
              <w:spacing w:line="240" w:lineRule="auto"/>
              <w:jc w:val="center"/>
              <w:rPr>
                <w:rFonts w:hint="eastAsia" w:ascii="仿宋_GB2312" w:eastAsia="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毕业院校</w:t>
            </w:r>
          </w:p>
        </w:tc>
        <w:tc>
          <w:tcPr>
            <w:tcW w:w="3268" w:type="dxa"/>
            <w:gridSpan w:val="6"/>
            <w:tcBorders>
              <w:top w:val="single" w:color="auto" w:sz="4" w:space="0"/>
              <w:left w:val="single" w:color="auto" w:sz="4" w:space="0"/>
              <w:right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5" w:hRule="atLeast"/>
          <w:jc w:val="center"/>
        </w:trPr>
        <w:tc>
          <w:tcPr>
            <w:tcW w:w="1173" w:type="dxa"/>
            <w:tcBorders>
              <w:top w:val="single" w:color="auto" w:sz="4" w:space="0"/>
              <w:left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学历</w:t>
            </w:r>
          </w:p>
        </w:tc>
        <w:tc>
          <w:tcPr>
            <w:tcW w:w="1315" w:type="dxa"/>
            <w:tcBorders>
              <w:top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tc>
        <w:tc>
          <w:tcPr>
            <w:tcW w:w="720" w:type="dxa"/>
            <w:tcBorders>
              <w:top w:val="single" w:color="auto" w:sz="4"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学位</w:t>
            </w:r>
          </w:p>
        </w:tc>
        <w:tc>
          <w:tcPr>
            <w:tcW w:w="1160" w:type="dxa"/>
            <w:gridSpan w:val="2"/>
            <w:tcBorders>
              <w:top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c>
          <w:tcPr>
            <w:tcW w:w="1144" w:type="dxa"/>
            <w:tcBorders>
              <w:top w:val="single" w:color="auto" w:sz="4"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专业</w:t>
            </w:r>
          </w:p>
        </w:tc>
        <w:tc>
          <w:tcPr>
            <w:tcW w:w="3268" w:type="dxa"/>
            <w:gridSpan w:val="6"/>
            <w:tcBorders>
              <w:top w:val="single" w:color="auto" w:sz="4" w:space="0"/>
              <w:right w:val="single" w:color="auto" w:sz="8" w:space="0"/>
            </w:tcBorders>
            <w:noWrap w:val="0"/>
            <w:vAlign w:val="center"/>
          </w:tcPr>
          <w:p>
            <w:pPr>
              <w:spacing w:line="240" w:lineRule="auto"/>
              <w:rPr>
                <w:rFonts w:hint="eastAsia" w:ascii="仿宋_GB2312"/>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8" w:hRule="atLeast"/>
          <w:jc w:val="center"/>
        </w:trPr>
        <w:tc>
          <w:tcPr>
            <w:tcW w:w="1173" w:type="dxa"/>
            <w:tcBorders>
              <w:left w:val="single" w:color="auto" w:sz="8" w:space="0"/>
            </w:tcBorders>
            <w:noWrap w:val="0"/>
            <w:vAlign w:val="center"/>
          </w:tcPr>
          <w:p>
            <w:pPr>
              <w:spacing w:line="240" w:lineRule="auto"/>
              <w:jc w:val="center"/>
              <w:rPr>
                <w:rFonts w:hint="eastAsia" w:ascii="仿宋_GB2312" w:eastAsia="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专业技术资格</w:t>
            </w:r>
            <w:r>
              <w:rPr>
                <w:rFonts w:hint="eastAsia" w:ascii="仿宋_GB2312"/>
                <w:color w:val="000000" w:themeColor="text1"/>
                <w:sz w:val="21"/>
                <w:szCs w:val="21"/>
                <w:highlight w:val="none"/>
                <w:lang w:val="en-US" w:eastAsia="zh-CN"/>
                <w14:textFill>
                  <w14:solidFill>
                    <w14:schemeClr w14:val="tx1"/>
                  </w14:solidFill>
                </w14:textFill>
              </w:rPr>
              <w:t>/职业资格</w:t>
            </w:r>
          </w:p>
        </w:tc>
        <w:tc>
          <w:tcPr>
            <w:tcW w:w="3195" w:type="dxa"/>
            <w:gridSpan w:val="4"/>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tc>
        <w:tc>
          <w:tcPr>
            <w:tcW w:w="1144" w:type="dxa"/>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申报类别</w:t>
            </w:r>
          </w:p>
        </w:tc>
        <w:tc>
          <w:tcPr>
            <w:tcW w:w="1265" w:type="dxa"/>
            <w:gridSpan w:val="3"/>
            <w:tcBorders>
              <w:right w:val="single" w:color="auto" w:sz="4" w:space="0"/>
            </w:tcBorders>
            <w:noWrap w:val="0"/>
            <w:vAlign w:val="center"/>
          </w:tcPr>
          <w:p>
            <w:pPr>
              <w:spacing w:line="240" w:lineRule="auto"/>
              <w:rPr>
                <w:rFonts w:hint="eastAsia" w:ascii="仿宋_GB2312" w:hAnsi="仿宋_GB2312" w:cs="仿宋_GB2312"/>
                <w:color w:val="000000" w:themeColor="text1"/>
                <w:sz w:val="21"/>
                <w:szCs w:val="2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1"/>
                <w:szCs w:val="21"/>
                <w:highlight w:val="none"/>
                <w14:textFill>
                  <w14:solidFill>
                    <w14:schemeClr w14:val="tx1"/>
                  </w14:solidFill>
                </w14:textFill>
              </w:rPr>
              <w:t>□</w:t>
            </w:r>
            <w:r>
              <w:rPr>
                <w:rFonts w:hint="eastAsia" w:ascii="仿宋_GB2312" w:hAnsi="仿宋_GB2312" w:cs="仿宋_GB2312"/>
                <w:color w:val="000000" w:themeColor="text1"/>
                <w:sz w:val="21"/>
                <w:szCs w:val="21"/>
                <w:highlight w:val="none"/>
                <w:lang w:eastAsia="zh-CN"/>
                <w14:textFill>
                  <w14:solidFill>
                    <w14:schemeClr w14:val="tx1"/>
                  </w14:solidFill>
                </w14:textFill>
              </w:rPr>
              <w:t>企业类</w:t>
            </w:r>
          </w:p>
          <w:p>
            <w:pPr>
              <w:spacing w:line="240" w:lineRule="auto"/>
              <w:rPr>
                <w:rFonts w:hint="eastAsia" w:ascii="仿宋_GB2312"/>
                <w:color w:val="000000" w:themeColor="text1"/>
                <w:spacing w:val="0"/>
                <w:sz w:val="21"/>
                <w:szCs w:val="21"/>
                <w:highlight w:val="none"/>
                <w14:textFill>
                  <w14:solidFill>
                    <w14:schemeClr w14:val="tx1"/>
                  </w14:solidFill>
                </w14:textFill>
              </w:rPr>
            </w:pPr>
            <w:r>
              <w:rPr>
                <w:rFonts w:hint="eastAsia" w:ascii="仿宋_GB2312" w:hAnsi="仿宋_GB2312" w:eastAsia="仿宋_GB2312" w:cs="仿宋_GB2312"/>
                <w:color w:val="000000" w:themeColor="text1"/>
                <w:sz w:val="21"/>
                <w:szCs w:val="21"/>
                <w:highlight w:val="none"/>
                <w14:textFill>
                  <w14:solidFill>
                    <w14:schemeClr w14:val="tx1"/>
                  </w14:solidFill>
                </w14:textFill>
              </w:rPr>
              <w:t>□</w:t>
            </w:r>
            <w:r>
              <w:rPr>
                <w:rFonts w:hint="eastAsia" w:ascii="仿宋_GB2312" w:hAnsi="仿宋_GB2312" w:cs="仿宋_GB2312"/>
                <w:color w:val="000000" w:themeColor="text1"/>
                <w:spacing w:val="-11"/>
                <w:sz w:val="21"/>
                <w:szCs w:val="21"/>
                <w:highlight w:val="none"/>
                <w:lang w:eastAsia="zh-CN"/>
                <w14:textFill>
                  <w14:solidFill>
                    <w14:schemeClr w14:val="tx1"/>
                  </w14:solidFill>
                </w14:textFill>
              </w:rPr>
              <w:t>事业类</w:t>
            </w:r>
          </w:p>
        </w:tc>
        <w:tc>
          <w:tcPr>
            <w:tcW w:w="918" w:type="dxa"/>
            <w:gridSpan w:val="2"/>
            <w:tcBorders>
              <w:right w:val="single" w:color="auto" w:sz="4" w:space="0"/>
            </w:tcBorders>
            <w:noWrap w:val="0"/>
            <w:vAlign w:val="center"/>
          </w:tcPr>
          <w:p>
            <w:pPr>
              <w:spacing w:line="240" w:lineRule="auto"/>
              <w:rPr>
                <w:rFonts w:hint="eastAsia" w:ascii="仿宋_GB2312" w:hAnsi="仿宋_GB2312" w:cs="仿宋_GB2312"/>
                <w:color w:val="000000" w:themeColor="text1"/>
                <w:sz w:val="21"/>
                <w:szCs w:val="21"/>
                <w:highlight w:val="none"/>
                <w:lang w:val="en-US" w:eastAsia="zh-CN"/>
                <w14:textFill>
                  <w14:solidFill>
                    <w14:schemeClr w14:val="tx1"/>
                  </w14:solidFill>
                </w14:textFill>
              </w:rPr>
            </w:pPr>
            <w:r>
              <w:rPr>
                <w:rFonts w:hint="eastAsia" w:ascii="仿宋_GB2312" w:hAnsi="仿宋_GB2312" w:cs="仿宋_GB2312"/>
                <w:color w:val="000000" w:themeColor="text1"/>
                <w:sz w:val="21"/>
                <w:szCs w:val="21"/>
                <w:highlight w:val="none"/>
                <w:lang w:val="en-US" w:eastAsia="zh-CN"/>
                <w14:textFill>
                  <w14:solidFill>
                    <w14:schemeClr w14:val="tx1"/>
                  </w14:solidFill>
                </w14:textFill>
              </w:rPr>
              <w:t>申请补助额度</w:t>
            </w:r>
          </w:p>
        </w:tc>
        <w:tc>
          <w:tcPr>
            <w:tcW w:w="1085" w:type="dxa"/>
            <w:tcBorders>
              <w:right w:val="single" w:color="auto" w:sz="8" w:space="0"/>
            </w:tcBorders>
            <w:noWrap w:val="0"/>
            <w:vAlign w:val="center"/>
          </w:tcPr>
          <w:p>
            <w:pPr>
              <w:spacing w:line="240" w:lineRule="auto"/>
              <w:rPr>
                <w:rFonts w:hint="eastAsia" w:ascii="仿宋_GB2312" w:hAnsi="仿宋_GB2312" w:cs="仿宋_GB2312"/>
                <w:color w:val="000000" w:themeColor="text1"/>
                <w:sz w:val="21"/>
                <w:szCs w:val="21"/>
                <w:highlight w:val="none"/>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5" w:hRule="atLeast"/>
          <w:jc w:val="center"/>
        </w:trPr>
        <w:tc>
          <w:tcPr>
            <w:tcW w:w="1173" w:type="dxa"/>
            <w:tcBorders>
              <w:left w:val="single" w:color="auto" w:sz="8" w:space="0"/>
            </w:tcBorders>
            <w:noWrap w:val="0"/>
            <w:vAlign w:val="center"/>
          </w:tcPr>
          <w:p>
            <w:pPr>
              <w:spacing w:line="240" w:lineRule="auto"/>
              <w:jc w:val="center"/>
              <w:rPr>
                <w:rFonts w:hint="eastAsia" w:ascii="仿宋_GB2312" w:eastAsia="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工作单位</w:t>
            </w:r>
          </w:p>
        </w:tc>
        <w:tc>
          <w:tcPr>
            <w:tcW w:w="3195" w:type="dxa"/>
            <w:gridSpan w:val="4"/>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tc>
        <w:tc>
          <w:tcPr>
            <w:tcW w:w="1144" w:type="dxa"/>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单位性质</w:t>
            </w:r>
          </w:p>
        </w:tc>
        <w:tc>
          <w:tcPr>
            <w:tcW w:w="3268" w:type="dxa"/>
            <w:gridSpan w:val="6"/>
            <w:tcBorders>
              <w:right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78" w:hRule="atLeast"/>
          <w:jc w:val="center"/>
        </w:trPr>
        <w:tc>
          <w:tcPr>
            <w:tcW w:w="1173" w:type="dxa"/>
            <w:tcBorders>
              <w:left w:val="single" w:color="auto" w:sz="8" w:space="0"/>
            </w:tcBorders>
            <w:noWrap w:val="0"/>
            <w:vAlign w:val="center"/>
          </w:tcPr>
          <w:p>
            <w:pPr>
              <w:spacing w:line="240" w:lineRule="auto"/>
              <w:jc w:val="left"/>
              <w:rPr>
                <w:rFonts w:hint="eastAsia" w:ascii="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现任职务</w:t>
            </w:r>
          </w:p>
        </w:tc>
        <w:tc>
          <w:tcPr>
            <w:tcW w:w="3195" w:type="dxa"/>
            <w:gridSpan w:val="4"/>
            <w:tcBorders>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c>
          <w:tcPr>
            <w:tcW w:w="1144" w:type="dxa"/>
            <w:tcBorders>
              <w:right w:val="single" w:color="auto" w:sz="4" w:space="0"/>
            </w:tcBorders>
            <w:noWrap w:val="0"/>
            <w:vAlign w:val="center"/>
          </w:tcPr>
          <w:p>
            <w:pPr>
              <w:spacing w:line="240" w:lineRule="auto"/>
              <w:rPr>
                <w:rFonts w:hint="eastAsia" w:ascii="仿宋_GB2312" w:eastAsia="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合同期限</w:t>
            </w:r>
          </w:p>
        </w:tc>
        <w:tc>
          <w:tcPr>
            <w:tcW w:w="3268" w:type="dxa"/>
            <w:gridSpan w:val="6"/>
            <w:tcBorders>
              <w:right w:val="single" w:color="auto" w:sz="8" w:space="0"/>
            </w:tcBorders>
            <w:noWrap w:val="0"/>
            <w:vAlign w:val="center"/>
          </w:tcPr>
          <w:p>
            <w:pPr>
              <w:spacing w:line="240" w:lineRule="auto"/>
              <w:rPr>
                <w:rFonts w:hint="eastAsia" w:ascii="仿宋_GB2312"/>
                <w:color w:val="000000" w:themeColor="text1"/>
                <w:sz w:val="21"/>
                <w:szCs w:val="21"/>
                <w:highlight w:val="none"/>
                <w:u w:val="single" w:color="auto"/>
                <w:lang w:val="en-US" w:eastAsia="zh-CN"/>
                <w14:textFill>
                  <w14:solidFill>
                    <w14:schemeClr w14:val="tx1"/>
                  </w14:solidFill>
                </w14:textFill>
              </w:rPr>
            </w:pP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年</w:t>
            </w: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月</w:t>
            </w: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日至</w:t>
            </w: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年</w:t>
            </w: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p>
          <w:p>
            <w:pPr>
              <w:spacing w:line="240" w:lineRule="auto"/>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月</w:t>
            </w: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6" w:hRule="atLeast"/>
          <w:jc w:val="center"/>
        </w:trPr>
        <w:tc>
          <w:tcPr>
            <w:tcW w:w="1173" w:type="dxa"/>
            <w:tcBorders>
              <w:left w:val="single" w:color="auto" w:sz="8" w:space="0"/>
            </w:tcBorders>
            <w:noWrap w:val="0"/>
            <w:vAlign w:val="center"/>
          </w:tcPr>
          <w:p>
            <w:pPr>
              <w:spacing w:line="240" w:lineRule="auto"/>
              <w:jc w:val="left"/>
              <w:rPr>
                <w:rFonts w:hint="eastAsia" w:ascii="仿宋_GB2312"/>
                <w:color w:val="000000" w:themeColor="text1"/>
                <w:sz w:val="21"/>
                <w:szCs w:val="21"/>
                <w:highlight w:val="none"/>
                <w:lang w:val="en-US" w:eastAsia="zh-CN"/>
                <w14:textFill>
                  <w14:solidFill>
                    <w14:schemeClr w14:val="tx1"/>
                  </w14:solidFill>
                </w14:textFill>
              </w:rPr>
            </w:pPr>
            <w:r>
              <w:rPr>
                <w:rFonts w:hint="eastAsia" w:ascii="仿宋_GB2312"/>
                <w:color w:val="000000" w:themeColor="text1"/>
                <w:sz w:val="21"/>
                <w:szCs w:val="21"/>
                <w:highlight w:val="none"/>
                <w:lang w:val="en-US" w:eastAsia="zh-CN"/>
                <w14:textFill>
                  <w14:solidFill>
                    <w14:schemeClr w14:val="tx1"/>
                  </w14:solidFill>
                </w14:textFill>
              </w:rPr>
              <w:t>在我县缴社保时间</w:t>
            </w:r>
          </w:p>
        </w:tc>
        <w:tc>
          <w:tcPr>
            <w:tcW w:w="3195" w:type="dxa"/>
            <w:gridSpan w:val="4"/>
            <w:tcBorders>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c>
          <w:tcPr>
            <w:tcW w:w="1144" w:type="dxa"/>
            <w:tcBorders>
              <w:right w:val="single" w:color="auto" w:sz="4" w:space="0"/>
            </w:tcBorders>
            <w:noWrap w:val="0"/>
            <w:vAlign w:val="center"/>
          </w:tcPr>
          <w:p>
            <w:pPr>
              <w:spacing w:line="240" w:lineRule="auto"/>
              <w:rPr>
                <w:rFonts w:hint="eastAsia" w:ascii="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在我县缴纳个人所得税情况</w:t>
            </w:r>
          </w:p>
        </w:tc>
        <w:tc>
          <w:tcPr>
            <w:tcW w:w="3268" w:type="dxa"/>
            <w:gridSpan w:val="6"/>
            <w:tcBorders>
              <w:right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1173" w:type="dxa"/>
            <w:tcBorders>
              <w:left w:val="single" w:color="auto" w:sz="8" w:space="0"/>
            </w:tcBorders>
            <w:noWrap w:val="0"/>
            <w:vAlign w:val="center"/>
          </w:tcPr>
          <w:p>
            <w:pPr>
              <w:spacing w:line="240" w:lineRule="auto"/>
              <w:jc w:val="center"/>
              <w:rPr>
                <w:rFonts w:hint="eastAsia" w:ascii="仿宋_GB2312" w:eastAsia="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联系电话</w:t>
            </w:r>
          </w:p>
        </w:tc>
        <w:tc>
          <w:tcPr>
            <w:tcW w:w="3195" w:type="dxa"/>
            <w:gridSpan w:val="4"/>
            <w:tcBorders>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c>
          <w:tcPr>
            <w:tcW w:w="1144" w:type="dxa"/>
            <w:tcBorders>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农商银行账户</w:t>
            </w:r>
          </w:p>
        </w:tc>
        <w:tc>
          <w:tcPr>
            <w:tcW w:w="3268" w:type="dxa"/>
            <w:gridSpan w:val="6"/>
            <w:tcBorders>
              <w:right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08" w:hRule="atLeast"/>
          <w:jc w:val="center"/>
        </w:trPr>
        <w:tc>
          <w:tcPr>
            <w:tcW w:w="1173" w:type="dxa"/>
            <w:tcBorders>
              <w:top w:val="single" w:color="auto" w:sz="4" w:space="0"/>
              <w:left w:val="single" w:color="auto" w:sz="8" w:space="0"/>
              <w:bottom w:val="single" w:color="auto" w:sz="4" w:space="0"/>
            </w:tcBorders>
            <w:noWrap w:val="0"/>
            <w:textDirection w:val="tbRlV"/>
            <w:vAlign w:val="center"/>
          </w:tcPr>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pacing w:val="20"/>
                <w:sz w:val="21"/>
                <w:szCs w:val="21"/>
                <w:highlight w:val="none"/>
                <w:lang w:eastAsia="zh-CN"/>
                <w14:textFill>
                  <w14:solidFill>
                    <w14:schemeClr w14:val="tx1"/>
                  </w14:solidFill>
                </w14:textFill>
              </w:rPr>
              <w:t>主管部门意见</w:t>
            </w:r>
          </w:p>
        </w:tc>
        <w:tc>
          <w:tcPr>
            <w:tcW w:w="3195" w:type="dxa"/>
            <w:gridSpan w:val="4"/>
            <w:tcBorders>
              <w:top w:val="single" w:color="auto" w:sz="4" w:space="0"/>
              <w:bottom w:val="single" w:color="auto" w:sz="4" w:space="0"/>
              <w:right w:val="single" w:color="auto" w:sz="4" w:space="0"/>
            </w:tcBorders>
            <w:noWrap w:val="0"/>
            <w:vAlign w:val="center"/>
          </w:tcPr>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（盖章）</w:t>
            </w:r>
          </w:p>
          <w:p>
            <w:pPr>
              <w:spacing w:line="240" w:lineRule="auto"/>
              <w:jc w:val="right"/>
              <w:rPr>
                <w:rFonts w:hint="eastAsia"/>
                <w:color w:val="000000" w:themeColor="text1"/>
                <w:sz w:val="21"/>
                <w:szCs w:val="21"/>
                <w:highlight w:val="none"/>
                <w14:textFill>
                  <w14:solidFill>
                    <w14:schemeClr w14:val="tx1"/>
                  </w14:solidFill>
                </w14:textFill>
              </w:rPr>
            </w:pPr>
          </w:p>
          <w:p>
            <w:pPr>
              <w:spacing w:line="240" w:lineRule="auto"/>
              <w:ind w:right="111" w:rightChars="0"/>
              <w:jc w:val="right"/>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年  月  日</w:t>
            </w:r>
          </w:p>
        </w:tc>
        <w:tc>
          <w:tcPr>
            <w:tcW w:w="1144" w:type="dxa"/>
            <w:tcBorders>
              <w:top w:val="single" w:color="auto" w:sz="4" w:space="0"/>
              <w:bottom w:val="single" w:color="auto" w:sz="4" w:space="0"/>
              <w:right w:val="single" w:color="auto" w:sz="4" w:space="0"/>
            </w:tcBorders>
            <w:noWrap w:val="0"/>
            <w:textDirection w:val="tbLrV"/>
            <w:vAlign w:val="center"/>
          </w:tcPr>
          <w:p>
            <w:pPr>
              <w:spacing w:line="240" w:lineRule="auto"/>
              <w:ind w:left="113" w:leftChars="0" w:right="113" w:rightChars="0"/>
              <w:jc w:val="center"/>
              <w:rPr>
                <w:rFonts w:hint="eastAsia" w:eastAsia="宋体"/>
                <w:color w:val="000000" w:themeColor="text1"/>
                <w:sz w:val="21"/>
                <w:szCs w:val="21"/>
                <w:highlight w:val="none"/>
                <w:lang w:eastAsia="zh-CN"/>
                <w14:textFill>
                  <w14:solidFill>
                    <w14:schemeClr w14:val="tx1"/>
                  </w14:solidFill>
                </w14:textFill>
              </w:rPr>
            </w:pPr>
            <w:r>
              <w:rPr>
                <w:rFonts w:hint="eastAsia"/>
                <w:color w:val="000000" w:themeColor="text1"/>
                <w:spacing w:val="20"/>
                <w:sz w:val="21"/>
                <w:szCs w:val="21"/>
                <w:highlight w:val="none"/>
                <w:lang w:eastAsia="zh-CN"/>
                <w14:textFill>
                  <w14:solidFill>
                    <w14:schemeClr w14:val="tx1"/>
                  </w14:solidFill>
                </w14:textFill>
              </w:rPr>
              <w:t>县人社局意见</w:t>
            </w:r>
          </w:p>
        </w:tc>
        <w:tc>
          <w:tcPr>
            <w:tcW w:w="3268" w:type="dxa"/>
            <w:gridSpan w:val="6"/>
            <w:tcBorders>
              <w:top w:val="single" w:color="auto" w:sz="4" w:space="0"/>
              <w:left w:val="single" w:color="auto" w:sz="4" w:space="0"/>
              <w:bottom w:val="single" w:color="auto" w:sz="4" w:space="0"/>
              <w:right w:val="single" w:color="auto" w:sz="8" w:space="0"/>
            </w:tcBorders>
            <w:noWrap w:val="0"/>
            <w:vAlign w:val="center"/>
          </w:tcPr>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（盖章）</w:t>
            </w:r>
          </w:p>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82" w:hRule="atLeast"/>
          <w:jc w:val="center"/>
        </w:trPr>
        <w:tc>
          <w:tcPr>
            <w:tcW w:w="1173" w:type="dxa"/>
            <w:tcBorders>
              <w:top w:val="single" w:color="auto" w:sz="4" w:space="0"/>
              <w:left w:val="single" w:color="auto" w:sz="8" w:space="0"/>
              <w:bottom w:val="single" w:color="auto" w:sz="4" w:space="0"/>
            </w:tcBorders>
            <w:noWrap w:val="0"/>
            <w:textDirection w:val="tbRlV"/>
            <w:vAlign w:val="center"/>
          </w:tcPr>
          <w:p>
            <w:pPr>
              <w:spacing w:line="240" w:lineRule="auto"/>
              <w:jc w:val="center"/>
              <w:rPr>
                <w:rFonts w:hint="eastAsia" w:eastAsia="宋体"/>
                <w:color w:val="000000" w:themeColor="text1"/>
                <w:sz w:val="21"/>
                <w:szCs w:val="21"/>
                <w:highlight w:val="none"/>
                <w:lang w:eastAsia="zh-CN"/>
                <w14:textFill>
                  <w14:solidFill>
                    <w14:schemeClr w14:val="tx1"/>
                  </w14:solidFill>
                </w14:textFill>
              </w:rPr>
            </w:pPr>
            <w:r>
              <w:rPr>
                <w:rFonts w:hint="eastAsia"/>
                <w:color w:val="000000" w:themeColor="text1"/>
                <w:spacing w:val="20"/>
                <w:sz w:val="21"/>
                <w:szCs w:val="21"/>
                <w:highlight w:val="none"/>
                <w:lang w:eastAsia="zh-CN"/>
                <w14:textFill>
                  <w14:solidFill>
                    <w14:schemeClr w14:val="tx1"/>
                  </w14:solidFill>
                </w14:textFill>
              </w:rPr>
              <w:t>县委组织部意见</w:t>
            </w:r>
          </w:p>
        </w:tc>
        <w:tc>
          <w:tcPr>
            <w:tcW w:w="3195" w:type="dxa"/>
            <w:gridSpan w:val="4"/>
            <w:tcBorders>
              <w:top w:val="single" w:color="auto" w:sz="4" w:space="0"/>
              <w:bottom w:val="single" w:color="auto" w:sz="4" w:space="0"/>
              <w:right w:val="single" w:color="auto" w:sz="4" w:space="0"/>
            </w:tcBorders>
            <w:noWrap w:val="0"/>
            <w:vAlign w:val="center"/>
          </w:tcPr>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（盖章）</w:t>
            </w:r>
          </w:p>
          <w:p>
            <w:pPr>
              <w:spacing w:line="240" w:lineRule="auto"/>
              <w:jc w:val="right"/>
              <w:rPr>
                <w:rFonts w:hint="eastAsia"/>
                <w:color w:val="000000" w:themeColor="text1"/>
                <w:sz w:val="21"/>
                <w:szCs w:val="21"/>
                <w:highlight w:val="none"/>
                <w14:textFill>
                  <w14:solidFill>
                    <w14:schemeClr w14:val="tx1"/>
                  </w14:solidFill>
                </w14:textFill>
              </w:rPr>
            </w:pPr>
          </w:p>
          <w:p>
            <w:pPr>
              <w:spacing w:line="240" w:lineRule="auto"/>
              <w:ind w:right="111" w:rightChars="0"/>
              <w:jc w:val="right"/>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年  月  日</w:t>
            </w:r>
          </w:p>
        </w:tc>
        <w:tc>
          <w:tcPr>
            <w:tcW w:w="1144" w:type="dxa"/>
            <w:tcBorders>
              <w:top w:val="single" w:color="auto" w:sz="4" w:space="0"/>
              <w:bottom w:val="single" w:color="auto" w:sz="4" w:space="0"/>
              <w:right w:val="single" w:color="auto" w:sz="4" w:space="0"/>
            </w:tcBorders>
            <w:noWrap w:val="0"/>
            <w:textDirection w:val="tbLrV"/>
            <w:vAlign w:val="center"/>
          </w:tcPr>
          <w:p>
            <w:pPr>
              <w:spacing w:line="240" w:lineRule="auto"/>
              <w:ind w:left="113" w:right="113"/>
              <w:jc w:val="center"/>
              <w:rPr>
                <w:rFonts w:hint="eastAsia" w:eastAsia="宋体"/>
                <w:color w:val="000000" w:themeColor="text1"/>
                <w:sz w:val="21"/>
                <w:szCs w:val="21"/>
                <w:highlight w:val="none"/>
                <w:lang w:eastAsia="zh-CN"/>
                <w14:textFill>
                  <w14:solidFill>
                    <w14:schemeClr w14:val="tx1"/>
                  </w14:solidFill>
                </w14:textFill>
              </w:rPr>
            </w:pPr>
            <w:r>
              <w:rPr>
                <w:rFonts w:hint="eastAsia"/>
                <w:color w:val="000000" w:themeColor="text1"/>
                <w:spacing w:val="20"/>
                <w:sz w:val="21"/>
                <w:szCs w:val="21"/>
                <w:highlight w:val="none"/>
                <w:lang w:eastAsia="zh-CN"/>
                <w14:textFill>
                  <w14:solidFill>
                    <w14:schemeClr w14:val="tx1"/>
                  </w14:solidFill>
                </w14:textFill>
              </w:rPr>
              <w:t>县委人才</w:t>
            </w:r>
            <w:r>
              <w:rPr>
                <w:rFonts w:hint="eastAsia"/>
                <w:color w:val="000000" w:themeColor="text1"/>
                <w:spacing w:val="20"/>
                <w:sz w:val="21"/>
                <w:szCs w:val="21"/>
                <w:highlight w:val="none"/>
                <w:lang w:val="en-US" w:eastAsia="zh-CN"/>
                <w14:textFill>
                  <w14:solidFill>
                    <w14:schemeClr w14:val="tx1"/>
                  </w14:solidFill>
                </w14:textFill>
              </w:rPr>
              <w:t>办</w:t>
            </w:r>
            <w:r>
              <w:rPr>
                <w:rFonts w:hint="eastAsia"/>
                <w:color w:val="000000" w:themeColor="text1"/>
                <w:spacing w:val="20"/>
                <w:sz w:val="21"/>
                <w:szCs w:val="21"/>
                <w:highlight w:val="none"/>
                <w:lang w:eastAsia="zh-CN"/>
                <w14:textFill>
                  <w14:solidFill>
                    <w14:schemeClr w14:val="tx1"/>
                  </w14:solidFill>
                </w14:textFill>
              </w:rPr>
              <w:t>意见</w:t>
            </w:r>
          </w:p>
        </w:tc>
        <w:tc>
          <w:tcPr>
            <w:tcW w:w="3268" w:type="dxa"/>
            <w:gridSpan w:val="6"/>
            <w:tcBorders>
              <w:top w:val="single" w:color="auto" w:sz="4" w:space="0"/>
              <w:left w:val="single" w:color="auto" w:sz="4" w:space="0"/>
              <w:bottom w:val="single" w:color="auto" w:sz="4" w:space="0"/>
              <w:right w:val="single" w:color="auto" w:sz="8" w:space="0"/>
            </w:tcBorders>
            <w:noWrap w:val="0"/>
            <w:vAlign w:val="center"/>
          </w:tcPr>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p>
          <w:p>
            <w:pPr>
              <w:wordWrap w:val="0"/>
              <w:spacing w:line="240" w:lineRule="auto"/>
              <w:jc w:val="right"/>
              <w:rPr>
                <w:rFonts w:hint="default" w:eastAsia="宋体"/>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（盖章）</w:t>
            </w:r>
            <w:r>
              <w:rPr>
                <w:rFonts w:hint="eastAsia"/>
                <w:color w:val="000000" w:themeColor="text1"/>
                <w:sz w:val="21"/>
                <w:szCs w:val="21"/>
                <w:highlight w:val="none"/>
                <w:lang w:val="en-US" w:eastAsia="zh-CN"/>
                <w14:textFill>
                  <w14:solidFill>
                    <w14:schemeClr w14:val="tx1"/>
                  </w14:solidFill>
                </w14:textFill>
              </w:rPr>
              <w:t xml:space="preserve">       </w:t>
            </w:r>
          </w:p>
          <w:p>
            <w:pPr>
              <w:spacing w:line="240" w:lineRule="auto"/>
              <w:jc w:val="right"/>
              <w:rPr>
                <w:rFonts w:hint="eastAsia"/>
                <w:color w:val="000000" w:themeColor="text1"/>
                <w:sz w:val="21"/>
                <w:szCs w:val="21"/>
                <w:highlight w:val="none"/>
                <w14:textFill>
                  <w14:solidFill>
                    <w14:schemeClr w14:val="tx1"/>
                  </w14:solidFill>
                </w14:textFill>
              </w:rPr>
            </w:pPr>
          </w:p>
          <w:p>
            <w:pPr>
              <w:wordWrap w:val="0"/>
              <w:spacing w:line="240" w:lineRule="auto"/>
              <w:jc w:val="right"/>
              <w:rPr>
                <w:rFonts w:hint="default" w:eastAsia="宋体"/>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年  月  日</w:t>
            </w:r>
            <w:r>
              <w:rPr>
                <w:rFonts w:hint="eastAsia"/>
                <w:color w:val="000000" w:themeColor="text1"/>
                <w:sz w:val="21"/>
                <w:szCs w:val="21"/>
                <w:highlight w:val="none"/>
                <w:lang w:val="en-US" w:eastAsia="zh-CN"/>
                <w14:textFill>
                  <w14:solidFill>
                    <w14:schemeClr w14:val="tx1"/>
                  </w14:solidFill>
                </w14:textFill>
              </w:rPr>
              <w:t xml:space="preserve">    </w:t>
            </w:r>
          </w:p>
        </w:tc>
      </w:tr>
    </w:tbl>
    <w:p>
      <w:pPr>
        <w:pStyle w:val="2"/>
        <w:rPr>
          <w:rFonts w:hint="eastAsia"/>
          <w:color w:val="000000" w:themeColor="text1"/>
          <w:lang w:val="en-US" w:eastAsia="zh-CN"/>
          <w14:textFill>
            <w14:solidFill>
              <w14:schemeClr w14:val="tx1"/>
            </w14:solidFill>
          </w14:textFill>
        </w:rPr>
        <w:sectPr>
          <w:footnotePr>
            <w:numFmt w:val="decimalEnclosedCircleChinese"/>
          </w:footnotePr>
          <w:pgSz w:w="11906" w:h="16838"/>
          <w:pgMar w:top="1440" w:right="1803" w:bottom="1440" w:left="1803" w:header="851" w:footer="992" w:gutter="0"/>
          <w:pgNumType w:fmt="decimal"/>
          <w:cols w:space="0" w:num="1"/>
          <w:rtlGutter w:val="0"/>
          <w:docGrid w:type="lines" w:linePitch="319" w:charSpace="0"/>
        </w:sectPr>
      </w:pPr>
    </w:p>
    <w:p>
      <w:pPr>
        <w:spacing w:line="276" w:lineRule="auto"/>
        <w:jc w:val="left"/>
        <w:rPr>
          <w:rFonts w:hint="default" w:ascii="仿宋_GB2312" w:hAnsi="仿宋_GB2312" w:eastAsia="仿宋_GB2312" w:cs="宋体"/>
          <w:color w:val="000000" w:themeColor="text1"/>
          <w:sz w:val="32"/>
          <w:szCs w:val="32"/>
          <w:highlight w:val="none"/>
          <w:lang w:val="en-US"/>
          <w14:textFill>
            <w14:solidFill>
              <w14:schemeClr w14:val="tx1"/>
            </w14:solidFill>
          </w14:textFill>
        </w:rPr>
      </w:pPr>
      <w:r>
        <w:rPr>
          <w:rFonts w:hint="eastAsia" w:eastAsia="黑体"/>
          <w:color w:val="000000" w:themeColor="text1"/>
          <w:kern w:val="32"/>
          <w:sz w:val="32"/>
          <w:szCs w:val="32"/>
          <w:highlight w:val="none"/>
          <w:lang w:val="en-US" w:eastAsia="zh-CN"/>
          <w14:textFill>
            <w14:solidFill>
              <w14:schemeClr w14:val="tx1"/>
            </w14:solidFill>
          </w14:textFill>
        </w:rPr>
        <w:t>附件3</w:t>
      </w:r>
    </w:p>
    <w:p>
      <w:pPr>
        <w:spacing w:line="276" w:lineRule="auto"/>
        <w:jc w:val="center"/>
        <w:rPr>
          <w:rFonts w:hint="eastAsia" w:ascii="黑体" w:hAnsi="黑体" w:eastAsia="黑体" w:cs="黑体"/>
          <w:bCs/>
          <w:color w:val="000000" w:themeColor="text1"/>
          <w:sz w:val="36"/>
          <w:szCs w:val="36"/>
          <w:highlight w:val="none"/>
          <w:lang w:eastAsia="zh-CN"/>
          <w14:textFill>
            <w14:solidFill>
              <w14:schemeClr w14:val="tx1"/>
            </w14:solidFill>
          </w14:textFill>
        </w:rPr>
      </w:pPr>
      <w:r>
        <w:rPr>
          <w:rFonts w:hint="eastAsia" w:ascii="黑体" w:hAnsi="黑体" w:eastAsia="黑体" w:cs="黑体"/>
          <w:b/>
          <w:bCs/>
          <w:color w:val="000000" w:themeColor="text1"/>
          <w:kern w:val="0"/>
          <w:sz w:val="36"/>
          <w:szCs w:val="36"/>
          <w:highlight w:val="none"/>
          <w:lang w:val="en-US" w:eastAsia="zh-CN"/>
          <w14:textFill>
            <w14:solidFill>
              <w14:schemeClr w14:val="tx1"/>
            </w14:solidFill>
          </w14:textFill>
        </w:rPr>
        <w:t>连山壮族瑶族自治县乡镇企事业单位新引进中级职称或中级技师资格补助汇总表</w:t>
      </w:r>
    </w:p>
    <w:p>
      <w:pPr>
        <w:pStyle w:val="10"/>
        <w:widowControl/>
        <w:spacing w:line="560" w:lineRule="exact"/>
        <w:rPr>
          <w:rFonts w:hint="eastAsia"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申报单位（盖章）：                                              申报时间：</w:t>
      </w:r>
    </w:p>
    <w:tbl>
      <w:tblPr>
        <w:tblStyle w:val="6"/>
        <w:tblW w:w="1402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833"/>
        <w:gridCol w:w="882"/>
        <w:gridCol w:w="933"/>
        <w:gridCol w:w="1700"/>
        <w:gridCol w:w="1233"/>
        <w:gridCol w:w="967"/>
        <w:gridCol w:w="1217"/>
        <w:gridCol w:w="1033"/>
        <w:gridCol w:w="1174"/>
        <w:gridCol w:w="1"/>
        <w:gridCol w:w="1768"/>
        <w:gridCol w:w="1767"/>
        <w:gridCol w:w="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900" w:hRule="atLeast"/>
          <w:jc w:val="center"/>
        </w:trPr>
        <w:tc>
          <w:tcPr>
            <w:tcW w:w="512" w:type="dxa"/>
            <w:noWrap w:val="0"/>
            <w:vAlign w:val="center"/>
          </w:tcPr>
          <w:p>
            <w:pPr>
              <w:pStyle w:val="11"/>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序号</w:t>
            </w:r>
          </w:p>
        </w:tc>
        <w:tc>
          <w:tcPr>
            <w:tcW w:w="833" w:type="dxa"/>
            <w:noWrap w:val="0"/>
            <w:vAlign w:val="center"/>
          </w:tcPr>
          <w:p>
            <w:pPr>
              <w:pStyle w:val="11"/>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主管</w:t>
            </w:r>
            <w:r>
              <w:rPr>
                <w:rFonts w:hint="eastAsia" w:ascii="宋体" w:hAnsi="宋体" w:cs="宋体"/>
                <w:b/>
                <w:bCs/>
                <w:color w:val="000000" w:themeColor="text1"/>
                <w:sz w:val="24"/>
                <w:szCs w:val="24"/>
                <w:highlight w:val="none"/>
                <w14:textFill>
                  <w14:solidFill>
                    <w14:schemeClr w14:val="tx1"/>
                  </w14:solidFill>
                </w14:textFill>
              </w:rPr>
              <w:t>单位名称</w:t>
            </w:r>
          </w:p>
        </w:tc>
        <w:tc>
          <w:tcPr>
            <w:tcW w:w="882" w:type="dxa"/>
            <w:noWrap w:val="0"/>
            <w:vAlign w:val="center"/>
          </w:tcPr>
          <w:p>
            <w:pPr>
              <w:pStyle w:val="11"/>
              <w:jc w:val="center"/>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单位名称</w:t>
            </w:r>
          </w:p>
        </w:tc>
        <w:tc>
          <w:tcPr>
            <w:tcW w:w="933" w:type="dxa"/>
            <w:noWrap w:val="0"/>
            <w:vAlign w:val="center"/>
          </w:tcPr>
          <w:p>
            <w:pPr>
              <w:pStyle w:val="11"/>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申报人</w:t>
            </w:r>
            <w:r>
              <w:rPr>
                <w:rFonts w:hint="eastAsia" w:ascii="宋体" w:hAnsi="宋体" w:cs="宋体"/>
                <w:b/>
                <w:bCs/>
                <w:color w:val="000000" w:themeColor="text1"/>
                <w:sz w:val="24"/>
                <w:szCs w:val="24"/>
                <w:highlight w:val="none"/>
                <w14:textFill>
                  <w14:solidFill>
                    <w14:schemeClr w14:val="tx1"/>
                  </w14:solidFill>
                </w14:textFill>
              </w:rPr>
              <w:t>姓名</w:t>
            </w:r>
          </w:p>
        </w:tc>
        <w:tc>
          <w:tcPr>
            <w:tcW w:w="1700" w:type="dxa"/>
            <w:noWrap w:val="0"/>
            <w:vAlign w:val="center"/>
          </w:tcPr>
          <w:p>
            <w:pPr>
              <w:pStyle w:val="12"/>
              <w:jc w:val="center"/>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身份证号码</w:t>
            </w:r>
          </w:p>
        </w:tc>
        <w:tc>
          <w:tcPr>
            <w:tcW w:w="1233" w:type="dxa"/>
            <w:noWrap w:val="0"/>
            <w:vAlign w:val="center"/>
          </w:tcPr>
          <w:p>
            <w:pPr>
              <w:pStyle w:val="11"/>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入职时间</w:t>
            </w:r>
          </w:p>
        </w:tc>
        <w:tc>
          <w:tcPr>
            <w:tcW w:w="967" w:type="dxa"/>
            <w:noWrap w:val="0"/>
            <w:vAlign w:val="center"/>
          </w:tcPr>
          <w:p>
            <w:pPr>
              <w:pStyle w:val="11"/>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eastAsia="宋体" w:cs="宋体"/>
                <w:b/>
                <w:bCs/>
                <w:i w:val="0"/>
                <w:color w:val="000000" w:themeColor="text1"/>
                <w:kern w:val="0"/>
                <w:sz w:val="22"/>
                <w:szCs w:val="22"/>
                <w:highlight w:val="none"/>
                <w:u w:val="none"/>
                <w:lang w:val="en-US" w:eastAsia="zh-CN" w:bidi="ar"/>
                <w14:textFill>
                  <w14:solidFill>
                    <w14:schemeClr w14:val="tx1"/>
                  </w14:solidFill>
                </w14:textFill>
              </w:rPr>
              <w:t>职称\技能等级</w:t>
            </w:r>
          </w:p>
        </w:tc>
        <w:tc>
          <w:tcPr>
            <w:tcW w:w="1217" w:type="dxa"/>
            <w:noWrap w:val="0"/>
            <w:vAlign w:val="center"/>
          </w:tcPr>
          <w:p>
            <w:pPr>
              <w:pStyle w:val="11"/>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取得证书</w:t>
            </w:r>
            <w:r>
              <w:rPr>
                <w:rFonts w:hint="eastAsia" w:ascii="宋体" w:hAnsi="宋体" w:cs="宋体"/>
                <w:b/>
                <w:bCs/>
                <w:color w:val="000000" w:themeColor="text1"/>
                <w:sz w:val="24"/>
                <w:szCs w:val="24"/>
                <w:highlight w:val="none"/>
                <w14:textFill>
                  <w14:solidFill>
                    <w14:schemeClr w14:val="tx1"/>
                  </w14:solidFill>
                </w14:textFill>
              </w:rPr>
              <w:t>时间</w:t>
            </w:r>
          </w:p>
        </w:tc>
        <w:tc>
          <w:tcPr>
            <w:tcW w:w="1033" w:type="dxa"/>
            <w:noWrap w:val="0"/>
            <w:vAlign w:val="center"/>
          </w:tcPr>
          <w:p>
            <w:pPr>
              <w:pStyle w:val="11"/>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金额</w:t>
            </w:r>
          </w:p>
          <w:p>
            <w:pPr>
              <w:pStyle w:val="11"/>
              <w:jc w:val="center"/>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1"/>
                <w:szCs w:val="21"/>
                <w:highlight w:val="none"/>
                <w14:textFill>
                  <w14:solidFill>
                    <w14:schemeClr w14:val="tx1"/>
                  </w14:solidFill>
                </w14:textFill>
              </w:rPr>
              <w:t>（万元）</w:t>
            </w:r>
          </w:p>
        </w:tc>
        <w:tc>
          <w:tcPr>
            <w:tcW w:w="1174" w:type="dxa"/>
            <w:noWrap w:val="0"/>
            <w:vAlign w:val="center"/>
          </w:tcPr>
          <w:p>
            <w:pPr>
              <w:pStyle w:val="11"/>
              <w:jc w:val="center"/>
              <w:rPr>
                <w:rFonts w:hint="eastAsia" w:ascii="宋体" w:hAnsi="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开户行</w:t>
            </w:r>
          </w:p>
        </w:tc>
        <w:tc>
          <w:tcPr>
            <w:tcW w:w="1769" w:type="dxa"/>
            <w:gridSpan w:val="2"/>
            <w:noWrap w:val="0"/>
            <w:vAlign w:val="center"/>
          </w:tcPr>
          <w:p>
            <w:pPr>
              <w:pStyle w:val="11"/>
              <w:jc w:val="center"/>
              <w:rPr>
                <w:rFonts w:hint="eastAsia" w:ascii="宋体" w:hAnsi="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农</w:t>
            </w:r>
            <w:r>
              <w:rPr>
                <w:rFonts w:hint="eastAsia" w:ascii="宋体" w:hAnsi="宋体" w:cs="宋体"/>
                <w:b/>
                <w:bCs/>
                <w:color w:val="000000" w:themeColor="text1"/>
                <w:sz w:val="24"/>
                <w:szCs w:val="24"/>
                <w:highlight w:val="none"/>
                <w14:textFill>
                  <w14:solidFill>
                    <w14:schemeClr w14:val="tx1"/>
                  </w14:solidFill>
                </w14:textFill>
              </w:rPr>
              <w:t>商银行账号</w:t>
            </w:r>
          </w:p>
        </w:tc>
        <w:tc>
          <w:tcPr>
            <w:tcW w:w="1767" w:type="dxa"/>
            <w:noWrap w:val="0"/>
            <w:vAlign w:val="center"/>
          </w:tcPr>
          <w:p>
            <w:pPr>
              <w:pStyle w:val="11"/>
              <w:jc w:val="center"/>
              <w:rPr>
                <w:rFonts w:hint="eastAsia" w:ascii="宋体" w:hAnsi="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48" w:hRule="atLeast"/>
          <w:jc w:val="center"/>
        </w:trPr>
        <w:tc>
          <w:tcPr>
            <w:tcW w:w="512" w:type="dxa"/>
            <w:noWrap w:val="0"/>
            <w:vAlign w:val="center"/>
          </w:tcPr>
          <w:p>
            <w:pPr>
              <w:pStyle w:val="11"/>
              <w:jc w:val="center"/>
              <w:rPr>
                <w:rFonts w:hint="eastAsia" w:ascii="宋体" w:hAnsi="宋体" w:cs="宋体"/>
                <w:color w:val="000000" w:themeColor="text1"/>
                <w:szCs w:val="24"/>
                <w:highlight w:val="none"/>
                <w14:textFill>
                  <w14:solidFill>
                    <w14:schemeClr w14:val="tx1"/>
                  </w14:solidFill>
                </w14:textFill>
              </w:rPr>
            </w:pPr>
          </w:p>
        </w:tc>
        <w:tc>
          <w:tcPr>
            <w:tcW w:w="833" w:type="dxa"/>
            <w:noWrap w:val="0"/>
            <w:vAlign w:val="center"/>
          </w:tcPr>
          <w:p>
            <w:pPr>
              <w:pStyle w:val="13"/>
              <w:jc w:val="left"/>
              <w:rPr>
                <w:rFonts w:hint="eastAsia" w:ascii="宋体" w:hAnsi="宋体" w:cs="宋体"/>
                <w:color w:val="000000" w:themeColor="text1"/>
                <w:szCs w:val="24"/>
                <w:highlight w:val="none"/>
                <w14:textFill>
                  <w14:solidFill>
                    <w14:schemeClr w14:val="tx1"/>
                  </w14:solidFill>
                </w14:textFill>
              </w:rPr>
            </w:pPr>
          </w:p>
        </w:tc>
        <w:tc>
          <w:tcPr>
            <w:tcW w:w="882"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33" w:type="dxa"/>
            <w:noWrap w:val="0"/>
            <w:vAlign w:val="center"/>
          </w:tcPr>
          <w:p>
            <w:pPr>
              <w:pStyle w:val="14"/>
              <w:jc w:val="left"/>
              <w:rPr>
                <w:rFonts w:hint="eastAsia" w:ascii="宋体" w:hAnsi="宋体" w:cs="宋体"/>
                <w:color w:val="000000" w:themeColor="text1"/>
                <w:szCs w:val="24"/>
                <w:highlight w:val="none"/>
                <w14:textFill>
                  <w14:solidFill>
                    <w14:schemeClr w14:val="tx1"/>
                  </w14:solidFill>
                </w14:textFill>
              </w:rPr>
            </w:pPr>
          </w:p>
        </w:tc>
        <w:tc>
          <w:tcPr>
            <w:tcW w:w="1700" w:type="dxa"/>
            <w:noWrap w:val="0"/>
            <w:vAlign w:val="center"/>
          </w:tcPr>
          <w:p>
            <w:pPr>
              <w:pStyle w:val="12"/>
              <w:jc w:val="left"/>
              <w:rPr>
                <w:rFonts w:hint="eastAsia" w:ascii="宋体" w:hAnsi="宋体" w:cs="宋体"/>
                <w:color w:val="000000" w:themeColor="text1"/>
                <w:szCs w:val="24"/>
                <w:highlight w:val="none"/>
                <w14:textFill>
                  <w14:solidFill>
                    <w14:schemeClr w14:val="tx1"/>
                  </w14:solidFill>
                </w14:textFill>
              </w:rPr>
            </w:pPr>
          </w:p>
        </w:tc>
        <w:tc>
          <w:tcPr>
            <w:tcW w:w="1233"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67"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217"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1033"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1174"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1769" w:type="dxa"/>
            <w:gridSpan w:val="2"/>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1767"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48" w:hRule="atLeast"/>
          <w:jc w:val="center"/>
        </w:trPr>
        <w:tc>
          <w:tcPr>
            <w:tcW w:w="512" w:type="dxa"/>
            <w:noWrap w:val="0"/>
            <w:vAlign w:val="center"/>
          </w:tcPr>
          <w:p>
            <w:pPr>
              <w:pStyle w:val="11"/>
              <w:jc w:val="center"/>
              <w:rPr>
                <w:rFonts w:hint="eastAsia" w:ascii="宋体" w:hAnsi="宋体" w:cs="宋体"/>
                <w:color w:val="000000" w:themeColor="text1"/>
                <w:szCs w:val="24"/>
                <w:highlight w:val="none"/>
                <w14:textFill>
                  <w14:solidFill>
                    <w14:schemeClr w14:val="tx1"/>
                  </w14:solidFill>
                </w14:textFill>
              </w:rPr>
            </w:pPr>
          </w:p>
        </w:tc>
        <w:tc>
          <w:tcPr>
            <w:tcW w:w="833" w:type="dxa"/>
            <w:noWrap w:val="0"/>
            <w:vAlign w:val="center"/>
          </w:tcPr>
          <w:p>
            <w:pPr>
              <w:pStyle w:val="13"/>
              <w:jc w:val="left"/>
              <w:rPr>
                <w:rFonts w:hint="eastAsia" w:ascii="宋体" w:hAnsi="宋体" w:cs="宋体"/>
                <w:color w:val="000000" w:themeColor="text1"/>
                <w:szCs w:val="24"/>
                <w:highlight w:val="none"/>
                <w14:textFill>
                  <w14:solidFill>
                    <w14:schemeClr w14:val="tx1"/>
                  </w14:solidFill>
                </w14:textFill>
              </w:rPr>
            </w:pPr>
          </w:p>
        </w:tc>
        <w:tc>
          <w:tcPr>
            <w:tcW w:w="882"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33" w:type="dxa"/>
            <w:noWrap w:val="0"/>
            <w:vAlign w:val="center"/>
          </w:tcPr>
          <w:p>
            <w:pPr>
              <w:pStyle w:val="14"/>
              <w:jc w:val="left"/>
              <w:rPr>
                <w:rFonts w:hint="eastAsia" w:ascii="宋体" w:hAnsi="宋体" w:cs="宋体"/>
                <w:color w:val="000000" w:themeColor="text1"/>
                <w:szCs w:val="24"/>
                <w:highlight w:val="none"/>
                <w14:textFill>
                  <w14:solidFill>
                    <w14:schemeClr w14:val="tx1"/>
                  </w14:solidFill>
                </w14:textFill>
              </w:rPr>
            </w:pPr>
          </w:p>
        </w:tc>
        <w:tc>
          <w:tcPr>
            <w:tcW w:w="1700" w:type="dxa"/>
            <w:noWrap w:val="0"/>
            <w:vAlign w:val="center"/>
          </w:tcPr>
          <w:p>
            <w:pPr>
              <w:pStyle w:val="12"/>
              <w:jc w:val="left"/>
              <w:rPr>
                <w:rFonts w:hint="eastAsia" w:ascii="宋体" w:hAnsi="宋体" w:cs="宋体"/>
                <w:color w:val="000000" w:themeColor="text1"/>
                <w:szCs w:val="24"/>
                <w:highlight w:val="none"/>
                <w14:textFill>
                  <w14:solidFill>
                    <w14:schemeClr w14:val="tx1"/>
                  </w14:solidFill>
                </w14:textFill>
              </w:rPr>
            </w:pPr>
          </w:p>
        </w:tc>
        <w:tc>
          <w:tcPr>
            <w:tcW w:w="1233"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67"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217"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03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174"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769" w:type="dxa"/>
            <w:gridSpan w:val="2"/>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767"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 w:type="dxa"/>
          <w:trHeight w:val="448" w:hRule="atLeast"/>
          <w:jc w:val="center"/>
        </w:trPr>
        <w:tc>
          <w:tcPr>
            <w:tcW w:w="512" w:type="dxa"/>
            <w:noWrap w:val="0"/>
            <w:vAlign w:val="center"/>
          </w:tcPr>
          <w:p>
            <w:pPr>
              <w:pStyle w:val="11"/>
              <w:jc w:val="center"/>
              <w:rPr>
                <w:rFonts w:hint="eastAsia" w:ascii="宋体" w:hAnsi="宋体" w:cs="宋体"/>
                <w:color w:val="000000" w:themeColor="text1"/>
                <w:szCs w:val="24"/>
                <w:highlight w:val="none"/>
                <w14:textFill>
                  <w14:solidFill>
                    <w14:schemeClr w14:val="tx1"/>
                  </w14:solidFill>
                </w14:textFill>
              </w:rPr>
            </w:pPr>
          </w:p>
        </w:tc>
        <w:tc>
          <w:tcPr>
            <w:tcW w:w="833" w:type="dxa"/>
            <w:noWrap w:val="0"/>
            <w:vAlign w:val="center"/>
          </w:tcPr>
          <w:p>
            <w:pPr>
              <w:pStyle w:val="13"/>
              <w:jc w:val="left"/>
              <w:rPr>
                <w:rFonts w:hint="eastAsia" w:ascii="宋体" w:hAnsi="宋体" w:cs="宋体"/>
                <w:color w:val="000000" w:themeColor="text1"/>
                <w:szCs w:val="24"/>
                <w:highlight w:val="none"/>
                <w14:textFill>
                  <w14:solidFill>
                    <w14:schemeClr w14:val="tx1"/>
                  </w14:solidFill>
                </w14:textFill>
              </w:rPr>
            </w:pPr>
          </w:p>
        </w:tc>
        <w:tc>
          <w:tcPr>
            <w:tcW w:w="882"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33" w:type="dxa"/>
            <w:noWrap w:val="0"/>
            <w:vAlign w:val="center"/>
          </w:tcPr>
          <w:p>
            <w:pPr>
              <w:pStyle w:val="14"/>
              <w:jc w:val="left"/>
              <w:rPr>
                <w:rFonts w:hint="eastAsia" w:ascii="宋体" w:hAnsi="宋体" w:cs="宋体"/>
                <w:color w:val="000000" w:themeColor="text1"/>
                <w:szCs w:val="24"/>
                <w:highlight w:val="none"/>
                <w14:textFill>
                  <w14:solidFill>
                    <w14:schemeClr w14:val="tx1"/>
                  </w14:solidFill>
                </w14:textFill>
              </w:rPr>
            </w:pPr>
          </w:p>
        </w:tc>
        <w:tc>
          <w:tcPr>
            <w:tcW w:w="1700" w:type="dxa"/>
            <w:noWrap w:val="0"/>
            <w:vAlign w:val="center"/>
          </w:tcPr>
          <w:p>
            <w:pPr>
              <w:pStyle w:val="12"/>
              <w:jc w:val="left"/>
              <w:rPr>
                <w:rFonts w:hint="eastAsia" w:ascii="宋体" w:hAnsi="宋体" w:cs="宋体"/>
                <w:color w:val="000000" w:themeColor="text1"/>
                <w:szCs w:val="24"/>
                <w:highlight w:val="none"/>
                <w14:textFill>
                  <w14:solidFill>
                    <w14:schemeClr w14:val="tx1"/>
                  </w14:solidFill>
                </w14:textFill>
              </w:rPr>
            </w:pPr>
          </w:p>
        </w:tc>
        <w:tc>
          <w:tcPr>
            <w:tcW w:w="1233"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67"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217"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03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174"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769" w:type="dxa"/>
            <w:gridSpan w:val="2"/>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767"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4" w:hRule="atLeast"/>
          <w:jc w:val="center"/>
        </w:trPr>
        <w:tc>
          <w:tcPr>
            <w:tcW w:w="3160" w:type="dxa"/>
            <w:gridSpan w:val="4"/>
            <w:noWrap w:val="0"/>
            <w:vAlign w:val="center"/>
          </w:tcPr>
          <w:p>
            <w:pPr>
              <w:pStyle w:val="12"/>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lang w:eastAsia="zh-CN"/>
                <w14:textFill>
                  <w14:solidFill>
                    <w14:schemeClr w14:val="tx1"/>
                  </w14:solidFill>
                </w14:textFill>
              </w:rPr>
              <w:t>企业或事业单位主管</w:t>
            </w:r>
            <w:r>
              <w:rPr>
                <w:rFonts w:hint="eastAsia" w:ascii="宋体" w:hAnsi="宋体" w:cs="宋体"/>
                <w:color w:val="000000" w:themeColor="text1"/>
                <w:szCs w:val="24"/>
                <w:highlight w:val="none"/>
                <w14:textFill>
                  <w14:solidFill>
                    <w14:schemeClr w14:val="tx1"/>
                  </w14:solidFill>
                </w14:textFill>
              </w:rPr>
              <w:t xml:space="preserve">部门意见 ：                         </w:t>
            </w:r>
          </w:p>
          <w:p>
            <w:pPr>
              <w:pStyle w:val="12"/>
              <w:rPr>
                <w:rFonts w:hint="eastAsia" w:ascii="宋体" w:hAnsi="宋体" w:cs="宋体"/>
                <w:color w:val="000000" w:themeColor="text1"/>
                <w:szCs w:val="24"/>
                <w:highlight w:val="none"/>
                <w14:textFill>
                  <w14:solidFill>
                    <w14:schemeClr w14:val="tx1"/>
                  </w14:solidFill>
                </w14:textFill>
              </w:rPr>
            </w:pPr>
          </w:p>
          <w:p>
            <w:pPr>
              <w:pStyle w:val="12"/>
              <w:rPr>
                <w:rFonts w:hint="eastAsia" w:ascii="宋体" w:hAnsi="宋体" w:cs="宋体"/>
                <w:color w:val="000000" w:themeColor="text1"/>
                <w:szCs w:val="24"/>
                <w:highlight w:val="none"/>
                <w14:textFill>
                  <w14:solidFill>
                    <w14:schemeClr w14:val="tx1"/>
                  </w14:solidFill>
                </w14:textFill>
              </w:rPr>
            </w:pPr>
          </w:p>
          <w:p>
            <w:pPr>
              <w:pStyle w:val="12"/>
              <w:rPr>
                <w:rFonts w:hint="eastAsia" w:ascii="宋体" w:hAnsi="宋体" w:cs="宋体"/>
                <w:color w:val="000000" w:themeColor="text1"/>
                <w:szCs w:val="24"/>
                <w:highlight w:val="none"/>
                <w14:textFill>
                  <w14:solidFill>
                    <w14:schemeClr w14:val="tx1"/>
                  </w14:solidFill>
                </w14:textFill>
              </w:rPr>
            </w:pPr>
          </w:p>
          <w:p>
            <w:pPr>
              <w:pStyle w:val="12"/>
              <w:wordWrap w:val="0"/>
              <w:jc w:val="right"/>
              <w:rPr>
                <w:rFonts w:hint="eastAsia" w:ascii="宋体" w:hAnsi="宋体" w:cs="宋体"/>
                <w:color w:val="000000" w:themeColor="text1"/>
                <w:szCs w:val="24"/>
                <w:highlight w:val="none"/>
                <w14:textFill>
                  <w14:solidFill>
                    <w14:schemeClr w14:val="tx1"/>
                  </w14:solidFill>
                </w14:textFill>
              </w:rPr>
            </w:pPr>
          </w:p>
          <w:p>
            <w:pPr>
              <w:pStyle w:val="12"/>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（盖章）</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2"/>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年   月   日</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wordWrap w:val="0"/>
              <w:jc w:val="right"/>
              <w:rPr>
                <w:rFonts w:hint="default" w:ascii="宋体" w:hAnsi="宋体" w:eastAsia="宋体" w:cs="宋体"/>
                <w:color w:val="000000" w:themeColor="text1"/>
                <w:szCs w:val="21"/>
                <w:highlight w:val="none"/>
                <w:lang w:val="en-US" w:eastAsia="zh-CN"/>
                <w14:textFill>
                  <w14:solidFill>
                    <w14:schemeClr w14:val="tx1"/>
                  </w14:solidFill>
                </w14:textFill>
              </w:rPr>
            </w:pPr>
          </w:p>
        </w:tc>
        <w:tc>
          <w:tcPr>
            <w:tcW w:w="3900" w:type="dxa"/>
            <w:gridSpan w:val="3"/>
            <w:noWrap w:val="0"/>
            <w:vAlign w:val="center"/>
          </w:tcPr>
          <w:p>
            <w:pPr>
              <w:pStyle w:val="15"/>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lang w:eastAsia="zh-CN"/>
                <w14:textFill>
                  <w14:solidFill>
                    <w14:schemeClr w14:val="tx1"/>
                  </w14:solidFill>
                </w14:textFill>
              </w:rPr>
              <w:t>县人社局</w:t>
            </w:r>
            <w:r>
              <w:rPr>
                <w:rFonts w:hint="eastAsia" w:ascii="宋体" w:hAnsi="宋体" w:cs="宋体"/>
                <w:color w:val="000000" w:themeColor="text1"/>
                <w:szCs w:val="24"/>
                <w:highlight w:val="none"/>
                <w14:textFill>
                  <w14:solidFill>
                    <w14:schemeClr w14:val="tx1"/>
                  </w14:solidFill>
                </w14:textFill>
              </w:rPr>
              <w:t xml:space="preserve">意见：                          </w:t>
            </w:r>
          </w:p>
          <w:p>
            <w:pPr>
              <w:pStyle w:val="15"/>
              <w:rPr>
                <w:rFonts w:hint="eastAsia" w:ascii="宋体" w:hAnsi="宋体" w:cs="宋体"/>
                <w:color w:val="000000" w:themeColor="text1"/>
                <w:szCs w:val="24"/>
                <w:highlight w:val="none"/>
                <w14:textFill>
                  <w14:solidFill>
                    <w14:schemeClr w14:val="tx1"/>
                  </w14:solidFill>
                </w14:textFill>
              </w:rPr>
            </w:pPr>
          </w:p>
          <w:p>
            <w:pPr>
              <w:pStyle w:val="15"/>
              <w:rPr>
                <w:rFonts w:hint="eastAsia" w:ascii="宋体" w:hAnsi="宋体" w:cs="宋体"/>
                <w:color w:val="000000" w:themeColor="text1"/>
                <w:szCs w:val="24"/>
                <w:highlight w:val="none"/>
                <w14:textFill>
                  <w14:solidFill>
                    <w14:schemeClr w14:val="tx1"/>
                  </w14:solidFill>
                </w14:textFill>
              </w:rPr>
            </w:pPr>
          </w:p>
          <w:p>
            <w:pPr>
              <w:pStyle w:val="15"/>
              <w:rPr>
                <w:rFonts w:hint="eastAsia" w:ascii="宋体" w:hAnsi="宋体" w:cs="宋体"/>
                <w:color w:val="000000" w:themeColor="text1"/>
                <w:szCs w:val="24"/>
                <w:highlight w:val="none"/>
                <w14:textFill>
                  <w14:solidFill>
                    <w14:schemeClr w14:val="tx1"/>
                  </w14:solidFill>
                </w14:textFill>
              </w:rPr>
            </w:pPr>
          </w:p>
          <w:p>
            <w:pPr>
              <w:pStyle w:val="15"/>
              <w:wordWrap w:val="0"/>
              <w:jc w:val="right"/>
              <w:rPr>
                <w:rFonts w:hint="eastAsia" w:ascii="宋体" w:hAnsi="宋体" w:cs="宋体"/>
                <w:color w:val="000000" w:themeColor="text1"/>
                <w:szCs w:val="24"/>
                <w:highlight w:val="none"/>
                <w14:textFill>
                  <w14:solidFill>
                    <w14:schemeClr w14:val="tx1"/>
                  </w14:solidFill>
                </w14:textFill>
              </w:rPr>
            </w:pPr>
          </w:p>
          <w:p>
            <w:pPr>
              <w:pStyle w:val="15"/>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（盖章）</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ind w:firstLine="1890" w:firstLineChars="900"/>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年   月   日</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wordWrap w:val="0"/>
              <w:jc w:val="center"/>
              <w:rPr>
                <w:rFonts w:hint="eastAsia" w:ascii="宋体" w:hAnsi="宋体" w:cs="宋体"/>
                <w:color w:val="000000" w:themeColor="text1"/>
                <w:szCs w:val="24"/>
                <w:highlight w:val="none"/>
                <w14:textFill>
                  <w14:solidFill>
                    <w14:schemeClr w14:val="tx1"/>
                  </w14:solidFill>
                </w14:textFill>
              </w:rPr>
            </w:pPr>
          </w:p>
        </w:tc>
        <w:tc>
          <w:tcPr>
            <w:tcW w:w="3425" w:type="dxa"/>
            <w:gridSpan w:val="4"/>
            <w:noWrap w:val="0"/>
            <w:vAlign w:val="center"/>
          </w:tcPr>
          <w:p>
            <w:pPr>
              <w:pStyle w:val="15"/>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lang w:eastAsia="zh-CN"/>
                <w14:textFill>
                  <w14:solidFill>
                    <w14:schemeClr w14:val="tx1"/>
                  </w14:solidFill>
                </w14:textFill>
              </w:rPr>
              <w:t>县委组织部</w:t>
            </w:r>
            <w:r>
              <w:rPr>
                <w:rFonts w:hint="eastAsia" w:ascii="宋体" w:hAnsi="宋体" w:cs="宋体"/>
                <w:color w:val="000000" w:themeColor="text1"/>
                <w:szCs w:val="24"/>
                <w:highlight w:val="none"/>
                <w14:textFill>
                  <w14:solidFill>
                    <w14:schemeClr w14:val="tx1"/>
                  </w14:solidFill>
                </w14:textFill>
              </w:rPr>
              <w:t xml:space="preserve">意见：                          </w:t>
            </w:r>
          </w:p>
          <w:p>
            <w:pPr>
              <w:pStyle w:val="15"/>
              <w:rPr>
                <w:rFonts w:hint="eastAsia" w:ascii="宋体" w:hAnsi="宋体" w:cs="宋体"/>
                <w:color w:val="000000" w:themeColor="text1"/>
                <w:szCs w:val="24"/>
                <w:highlight w:val="none"/>
                <w14:textFill>
                  <w14:solidFill>
                    <w14:schemeClr w14:val="tx1"/>
                  </w14:solidFill>
                </w14:textFill>
              </w:rPr>
            </w:pPr>
          </w:p>
          <w:p>
            <w:pPr>
              <w:pStyle w:val="15"/>
              <w:rPr>
                <w:rFonts w:hint="eastAsia" w:ascii="宋体" w:hAnsi="宋体" w:cs="宋体"/>
                <w:color w:val="000000" w:themeColor="text1"/>
                <w:szCs w:val="24"/>
                <w:highlight w:val="none"/>
                <w14:textFill>
                  <w14:solidFill>
                    <w14:schemeClr w14:val="tx1"/>
                  </w14:solidFill>
                </w14:textFill>
              </w:rPr>
            </w:pPr>
          </w:p>
          <w:p>
            <w:pPr>
              <w:pStyle w:val="15"/>
              <w:rPr>
                <w:rFonts w:hint="eastAsia" w:ascii="宋体" w:hAnsi="宋体" w:cs="宋体"/>
                <w:color w:val="000000" w:themeColor="text1"/>
                <w:szCs w:val="24"/>
                <w:highlight w:val="none"/>
                <w14:textFill>
                  <w14:solidFill>
                    <w14:schemeClr w14:val="tx1"/>
                  </w14:solidFill>
                </w14:textFill>
              </w:rPr>
            </w:pPr>
          </w:p>
          <w:p>
            <w:pPr>
              <w:pStyle w:val="15"/>
              <w:rPr>
                <w:rFonts w:hint="eastAsia" w:ascii="宋体" w:hAnsi="宋体" w:cs="宋体"/>
                <w:color w:val="000000" w:themeColor="text1"/>
                <w:szCs w:val="24"/>
                <w:highlight w:val="none"/>
                <w14:textFill>
                  <w14:solidFill>
                    <w14:schemeClr w14:val="tx1"/>
                  </w14:solidFill>
                </w14:textFill>
              </w:rPr>
            </w:pPr>
          </w:p>
          <w:p>
            <w:pPr>
              <w:pStyle w:val="15"/>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（盖章）</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wordWrap w:val="0"/>
              <w:jc w:val="right"/>
              <w:rPr>
                <w:rFonts w:hint="eastAsia" w:ascii="宋体" w:hAnsi="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年   月   日</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wordWrap/>
              <w:jc w:val="right"/>
              <w:rPr>
                <w:rFonts w:hint="eastAsia" w:ascii="宋体" w:hAnsi="宋体" w:cs="宋体"/>
                <w:color w:val="000000" w:themeColor="text1"/>
                <w:szCs w:val="24"/>
                <w:highlight w:val="none"/>
                <w:lang w:val="en-US" w:eastAsia="zh-CN"/>
                <w14:textFill>
                  <w14:solidFill>
                    <w14:schemeClr w14:val="tx1"/>
                  </w14:solidFill>
                </w14:textFill>
              </w:rPr>
            </w:pPr>
          </w:p>
        </w:tc>
        <w:tc>
          <w:tcPr>
            <w:tcW w:w="3536" w:type="dxa"/>
            <w:gridSpan w:val="3"/>
            <w:noWrap w:val="0"/>
            <w:vAlign w:val="center"/>
          </w:tcPr>
          <w:p>
            <w:pPr>
              <w:pStyle w:val="15"/>
              <w:rPr>
                <w:rFonts w:hint="eastAsia" w:ascii="宋体" w:hAnsi="宋体" w:cs="宋体"/>
                <w:color w:val="000000" w:themeColor="text1"/>
                <w:szCs w:val="24"/>
                <w:highlight w:val="none"/>
                <w:lang w:eastAsia="zh-CN"/>
                <w14:textFill>
                  <w14:solidFill>
                    <w14:schemeClr w14:val="tx1"/>
                  </w14:solidFill>
                </w14:textFill>
              </w:rPr>
            </w:pPr>
            <w:r>
              <w:rPr>
                <w:rFonts w:hint="eastAsia" w:ascii="宋体" w:hAnsi="宋体" w:cs="宋体"/>
                <w:color w:val="000000" w:themeColor="text1"/>
                <w:szCs w:val="24"/>
                <w:highlight w:val="none"/>
                <w:lang w:eastAsia="zh-CN"/>
                <w14:textFill>
                  <w14:solidFill>
                    <w14:schemeClr w14:val="tx1"/>
                  </w14:solidFill>
                </w14:textFill>
              </w:rPr>
              <w:t>县委人才</w:t>
            </w:r>
            <w:r>
              <w:rPr>
                <w:rFonts w:hint="eastAsia" w:ascii="宋体" w:hAnsi="宋体" w:cs="宋体"/>
                <w:color w:val="000000" w:themeColor="text1"/>
                <w:szCs w:val="24"/>
                <w:highlight w:val="none"/>
                <w:lang w:val="en-US" w:eastAsia="zh-CN"/>
                <w14:textFill>
                  <w14:solidFill>
                    <w14:schemeClr w14:val="tx1"/>
                  </w14:solidFill>
                </w14:textFill>
              </w:rPr>
              <w:t>办</w:t>
            </w:r>
            <w:r>
              <w:rPr>
                <w:rFonts w:hint="eastAsia" w:ascii="宋体" w:hAnsi="宋体" w:cs="宋体"/>
                <w:color w:val="000000" w:themeColor="text1"/>
                <w:szCs w:val="24"/>
                <w:highlight w:val="none"/>
                <w:lang w:eastAsia="zh-CN"/>
                <w14:textFill>
                  <w14:solidFill>
                    <w14:schemeClr w14:val="tx1"/>
                  </w14:solidFill>
                </w14:textFill>
              </w:rPr>
              <w:t>意见：</w:t>
            </w:r>
          </w:p>
          <w:p>
            <w:pPr>
              <w:pStyle w:val="15"/>
              <w:rPr>
                <w:rFonts w:hint="eastAsia" w:ascii="宋体" w:hAnsi="宋体" w:cs="宋体"/>
                <w:color w:val="000000" w:themeColor="text1"/>
                <w:szCs w:val="24"/>
                <w:highlight w:val="none"/>
                <w:lang w:eastAsia="zh-CN"/>
                <w14:textFill>
                  <w14:solidFill>
                    <w14:schemeClr w14:val="tx1"/>
                  </w14:solidFill>
                </w14:textFill>
              </w:rPr>
            </w:pPr>
          </w:p>
          <w:p>
            <w:pPr>
              <w:pStyle w:val="15"/>
              <w:rPr>
                <w:rFonts w:hint="eastAsia" w:ascii="宋体" w:hAnsi="宋体" w:cs="宋体"/>
                <w:color w:val="000000" w:themeColor="text1"/>
                <w:szCs w:val="24"/>
                <w:highlight w:val="none"/>
                <w:lang w:eastAsia="zh-CN"/>
                <w14:textFill>
                  <w14:solidFill>
                    <w14:schemeClr w14:val="tx1"/>
                  </w14:solidFill>
                </w14:textFill>
              </w:rPr>
            </w:pPr>
          </w:p>
          <w:p>
            <w:pPr>
              <w:pStyle w:val="15"/>
              <w:rPr>
                <w:rFonts w:hint="eastAsia" w:ascii="宋体" w:hAnsi="宋体" w:cs="宋体"/>
                <w:color w:val="000000" w:themeColor="text1"/>
                <w:szCs w:val="24"/>
                <w:highlight w:val="none"/>
                <w:lang w:eastAsia="zh-CN"/>
                <w14:textFill>
                  <w14:solidFill>
                    <w14:schemeClr w14:val="tx1"/>
                  </w14:solidFill>
                </w14:textFill>
              </w:rPr>
            </w:pPr>
          </w:p>
          <w:p>
            <w:pPr>
              <w:pStyle w:val="15"/>
              <w:rPr>
                <w:rFonts w:hint="eastAsia" w:ascii="宋体" w:hAnsi="宋体" w:cs="宋体"/>
                <w:color w:val="000000" w:themeColor="text1"/>
                <w:szCs w:val="24"/>
                <w:highlight w:val="none"/>
                <w:lang w:eastAsia="zh-CN"/>
                <w14:textFill>
                  <w14:solidFill>
                    <w14:schemeClr w14:val="tx1"/>
                  </w14:solidFill>
                </w14:textFill>
              </w:rPr>
            </w:pPr>
          </w:p>
          <w:p>
            <w:pPr>
              <w:pStyle w:val="15"/>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（盖章）</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wordWrap w:val="0"/>
              <w:jc w:val="right"/>
              <w:rPr>
                <w:rFonts w:hint="eastAsia" w:ascii="宋体" w:hAnsi="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年   月   日</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lang w:val="en-US" w:eastAsia="zh-CN"/>
                <w14:textFill>
                  <w14:solidFill>
                    <w14:schemeClr w14:val="tx1"/>
                  </w14:solidFill>
                </w14:textFill>
              </w:rPr>
              <w:t xml:space="preserve"> </w:t>
            </w:r>
          </w:p>
        </w:tc>
      </w:tr>
    </w:tbl>
    <w:p>
      <w:pPr>
        <w:pStyle w:val="10"/>
        <w:widowControl/>
        <w:adjustRightInd w:val="0"/>
        <w:snapToGrid w:val="0"/>
        <w:spacing w:line="560" w:lineRule="exact"/>
        <w:rPr>
          <w:rFonts w:hint="eastAsia" w:ascii="宋体" w:hAnsi="宋体" w:cs="宋体"/>
          <w:color w:val="000000" w:themeColor="text1"/>
          <w:sz w:val="28"/>
          <w:szCs w:val="28"/>
          <w:highlight w:val="none"/>
          <w:lang w:eastAsia="zh-CN"/>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 xml:space="preserve">单位联系人：          </w:t>
      </w:r>
      <w:r>
        <w:rPr>
          <w:rFonts w:hint="eastAsia" w:ascii="宋体" w:hAnsi="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cs="宋体"/>
          <w:color w:val="000000" w:themeColor="text1"/>
          <w:sz w:val="28"/>
          <w:szCs w:val="28"/>
          <w:highlight w:val="none"/>
          <w14:textFill>
            <w14:solidFill>
              <w14:schemeClr w14:val="tx1"/>
            </w14:solidFill>
          </w14:textFill>
        </w:rPr>
        <w:t>联系方式（手机及固话）：</w:t>
      </w:r>
      <w:r>
        <w:rPr>
          <w:rFonts w:hint="eastAsia" w:ascii="宋体" w:hAnsi="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cs="宋体"/>
          <w:color w:val="000000" w:themeColor="text1"/>
          <w:sz w:val="28"/>
          <w:szCs w:val="28"/>
          <w:highlight w:val="none"/>
          <w:lang w:eastAsia="zh-CN"/>
          <w14:textFill>
            <w14:solidFill>
              <w14:schemeClr w14:val="tx1"/>
            </w14:solidFill>
          </w14:textFill>
        </w:rPr>
        <w:t>主要负责人签名：</w:t>
      </w:r>
    </w:p>
    <w:p>
      <w:pPr>
        <w:pStyle w:val="10"/>
        <w:widowControl/>
        <w:adjustRightInd w:val="0"/>
        <w:snapToGrid w:val="0"/>
        <w:spacing w:line="560" w:lineRule="exact"/>
        <w:rPr>
          <w:rFonts w:hint="eastAsia" w:ascii="宋体" w:hAnsi="宋体" w:cs="宋体"/>
          <w:color w:val="000000" w:themeColor="text1"/>
          <w:sz w:val="28"/>
          <w:szCs w:val="28"/>
          <w:highlight w:val="none"/>
          <w:lang w:eastAsia="zh-CN"/>
          <w14:textFill>
            <w14:solidFill>
              <w14:schemeClr w14:val="tx1"/>
            </w14:solidFill>
          </w14:textFill>
        </w:rPr>
      </w:pPr>
    </w:p>
    <w:p>
      <w:pPr>
        <w:pStyle w:val="10"/>
        <w:widowControl/>
        <w:adjustRightInd w:val="0"/>
        <w:snapToGrid w:val="0"/>
        <w:spacing w:line="560" w:lineRule="exact"/>
        <w:rPr>
          <w:rFonts w:hint="eastAsia" w:ascii="宋体" w:hAnsi="宋体" w:cs="宋体"/>
          <w:color w:val="000000" w:themeColor="text1"/>
          <w:sz w:val="28"/>
          <w:szCs w:val="28"/>
          <w:highlight w:val="none"/>
          <w:lang w:eastAsia="zh-CN"/>
          <w14:textFill>
            <w14:solidFill>
              <w14:schemeClr w14:val="tx1"/>
            </w14:solidFill>
          </w14:textFill>
        </w:rPr>
        <w:sectPr>
          <w:footnotePr>
            <w:numFmt w:val="decimalEnclosedCircleChinese"/>
          </w:footnotePr>
          <w:pgSz w:w="16838" w:h="11906" w:orient="landscape"/>
          <w:pgMar w:top="1803" w:right="1440" w:bottom="1803" w:left="1440" w:header="851" w:footer="992" w:gutter="0"/>
          <w:pgNumType w:fmt="decimal"/>
          <w:cols w:space="0" w:num="1"/>
          <w:rtlGutter w:val="0"/>
          <w:docGrid w:type="lines" w:linePitch="319" w:charSpace="0"/>
        </w:sectPr>
      </w:pPr>
    </w:p>
    <w:p>
      <w:pPr>
        <w:pStyle w:val="10"/>
        <w:widowControl/>
        <w:adjustRightInd w:val="0"/>
        <w:snapToGrid w:val="0"/>
        <w:spacing w:line="560" w:lineRule="exact"/>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附件4：</w:t>
      </w:r>
    </w:p>
    <w:p>
      <w:pPr>
        <w:jc w:val="both"/>
        <w:rPr>
          <w:rFonts w:hint="eastAsia" w:ascii="宋体" w:hAnsi="宋体" w:eastAsia="宋体" w:cs="宋体"/>
          <w:b/>
          <w:bCs/>
          <w:color w:val="000000" w:themeColor="text1"/>
          <w:kern w:val="0"/>
          <w:sz w:val="44"/>
          <w:szCs w:val="44"/>
          <w:highlight w:val="none"/>
          <w:lang w:val="en-US" w:eastAsia="zh-CN"/>
          <w14:textFill>
            <w14:solidFill>
              <w14:schemeClr w14:val="tx1"/>
            </w14:solidFill>
          </w14:textFill>
        </w:rPr>
      </w:pPr>
    </w:p>
    <w:p>
      <w:pPr>
        <w:jc w:val="center"/>
        <w:rPr>
          <w:rFonts w:hint="eastAsia" w:ascii="宋体" w:hAnsi="宋体" w:eastAsia="宋体" w:cs="宋体"/>
          <w:b/>
          <w:bCs/>
          <w:color w:val="000000" w:themeColor="text1"/>
          <w:kern w:val="0"/>
          <w:sz w:val="44"/>
          <w:szCs w:val="44"/>
          <w:highlight w:val="none"/>
          <w:lang w:val="en-US" w:eastAsia="zh-CN"/>
          <w14:textFill>
            <w14:solidFill>
              <w14:schemeClr w14:val="tx1"/>
            </w14:solidFill>
          </w14:textFill>
        </w:rPr>
      </w:pPr>
      <w:r>
        <w:rPr>
          <w:rFonts w:hint="eastAsia" w:ascii="宋体" w:hAnsi="宋体" w:eastAsia="宋体" w:cs="宋体"/>
          <w:b/>
          <w:bCs/>
          <w:color w:val="000000" w:themeColor="text1"/>
          <w:kern w:val="0"/>
          <w:sz w:val="44"/>
          <w:szCs w:val="44"/>
          <w:highlight w:val="none"/>
          <w:lang w:val="en-US" w:eastAsia="zh-CN"/>
          <w14:textFill>
            <w14:solidFill>
              <w14:schemeClr w14:val="tx1"/>
            </w14:solidFill>
          </w14:textFill>
        </w:rPr>
        <w:t>连山壮族瑶族自治县先进典型、榜样人才</w:t>
      </w:r>
    </w:p>
    <w:p>
      <w:pPr>
        <w:jc w:val="center"/>
        <w:rPr>
          <w:rFonts w:hint="eastAsia" w:ascii="宋体" w:hAnsi="宋体" w:eastAsia="宋体" w:cs="宋体"/>
          <w:b/>
          <w:bCs/>
          <w:color w:val="000000" w:themeColor="text1"/>
          <w:kern w:val="0"/>
          <w:sz w:val="44"/>
          <w:szCs w:val="44"/>
          <w:highlight w:val="none"/>
          <w:lang w:val="en-US" w:eastAsia="zh-CN"/>
          <w14:textFill>
            <w14:solidFill>
              <w14:schemeClr w14:val="tx1"/>
            </w14:solidFill>
          </w14:textFill>
        </w:rPr>
      </w:pPr>
      <w:r>
        <w:rPr>
          <w:rFonts w:hint="eastAsia" w:ascii="宋体" w:hAnsi="宋体" w:eastAsia="宋体" w:cs="宋体"/>
          <w:b/>
          <w:bCs/>
          <w:color w:val="000000" w:themeColor="text1"/>
          <w:kern w:val="0"/>
          <w:sz w:val="44"/>
          <w:szCs w:val="44"/>
          <w:highlight w:val="none"/>
          <w:lang w:val="en-US" w:eastAsia="zh-CN"/>
          <w14:textFill>
            <w14:solidFill>
              <w14:schemeClr w14:val="tx1"/>
            </w14:solidFill>
          </w14:textFill>
        </w:rPr>
        <w:t>评选实施办法</w:t>
      </w:r>
    </w:p>
    <w:p>
      <w:pPr>
        <w:jc w:val="center"/>
        <w:rPr>
          <w:rFonts w:hint="eastAsia" w:ascii="宋体" w:hAnsi="宋体" w:eastAsia="宋体" w:cs="宋体"/>
          <w:b/>
          <w:bCs/>
          <w:color w:val="000000" w:themeColor="text1"/>
          <w:kern w:val="0"/>
          <w:sz w:val="44"/>
          <w:szCs w:val="44"/>
          <w:highlight w:val="none"/>
          <w:lang w:val="en-US" w:eastAsia="zh-CN"/>
          <w14:textFill>
            <w14:solidFill>
              <w14:schemeClr w14:val="tx1"/>
            </w14:solidFill>
          </w14:textFill>
        </w:rPr>
      </w:pPr>
    </w:p>
    <w:p>
      <w:pPr>
        <w:ind w:firstLine="640"/>
        <w:jc w:val="left"/>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t>根据《连山壮族瑶族自治县关于进一步加强新时代人才工作的实施意见》</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（山人才发〔2023〕1号）</w:t>
      </w:r>
      <w:r>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t>文件精神，为进一步落实本县先进典型、榜样人才评选工作，激发高层次人才干事创业热情，特制订本实施办法。</w:t>
      </w:r>
    </w:p>
    <w:p>
      <w:pPr>
        <w:numPr>
          <w:ilvl w:val="0"/>
          <w:numId w:val="5"/>
        </w:numPr>
        <w:ind w:firstLine="643" w:firstLineChars="200"/>
        <w:jc w:val="left"/>
        <w:rPr>
          <w:rFonts w:hint="eastAsia" w:ascii="黑体" w:hAnsi="黑体" w:eastAsia="黑体" w:cs="黑体"/>
          <w:b/>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
          <w:bCs/>
          <w:color w:val="000000" w:themeColor="text1"/>
          <w:kern w:val="0"/>
          <w:sz w:val="32"/>
          <w:szCs w:val="32"/>
          <w:highlight w:val="none"/>
          <w:lang w:val="en-US" w:eastAsia="zh-CN"/>
          <w14:textFill>
            <w14:solidFill>
              <w14:schemeClr w14:val="tx1"/>
            </w14:solidFill>
          </w14:textFill>
        </w:rPr>
        <w:t>评选机制</w:t>
      </w:r>
    </w:p>
    <w:p>
      <w:pPr>
        <w:numPr>
          <w:ilvl w:val="0"/>
          <w:numId w:val="0"/>
        </w:numPr>
        <w:jc w:val="left"/>
        <w:rPr>
          <w:rFonts w:hint="default" w:ascii="仿宋" w:hAnsi="仿宋" w:eastAsia="仿宋" w:cs="仿宋"/>
          <w:b w:val="0"/>
          <w:bCs w:val="0"/>
          <w:color w:val="000000" w:themeColor="text1"/>
          <w:kern w:val="0"/>
          <w:sz w:val="32"/>
          <w:szCs w:val="32"/>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t xml:space="preserve">   县委人才工作领导小组每三年在副高级以上职称人才中评选10名先进典型、榜样人才。</w:t>
      </w:r>
    </w:p>
    <w:p>
      <w:pPr>
        <w:numPr>
          <w:ilvl w:val="0"/>
          <w:numId w:val="0"/>
        </w:numPr>
        <w:ind w:firstLine="643" w:firstLineChars="200"/>
        <w:jc w:val="left"/>
        <w:rPr>
          <w:rFonts w:hint="eastAsia" w:ascii="仿宋" w:hAnsi="仿宋" w:eastAsia="仿宋" w:cs="仿宋"/>
          <w:b/>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
          <w:bCs/>
          <w:color w:val="000000" w:themeColor="text1"/>
          <w:kern w:val="0"/>
          <w:sz w:val="32"/>
          <w:szCs w:val="32"/>
          <w:highlight w:val="none"/>
          <w:lang w:val="en-US" w:eastAsia="zh-CN"/>
          <w14:textFill>
            <w14:solidFill>
              <w14:schemeClr w14:val="tx1"/>
            </w14:solidFill>
          </w14:textFill>
        </w:rPr>
        <w:t>二、参评范围</w:t>
      </w:r>
      <w:r>
        <w:rPr>
          <w:rFonts w:hint="eastAsia" w:ascii="仿宋" w:hAnsi="仿宋" w:eastAsia="仿宋" w:cs="仿宋"/>
          <w:b/>
          <w:bCs/>
          <w:color w:val="000000" w:themeColor="text1"/>
          <w:kern w:val="0"/>
          <w:sz w:val="32"/>
          <w:szCs w:val="32"/>
          <w:highlight w:val="none"/>
          <w:lang w:val="en-US" w:eastAsia="zh-CN"/>
          <w14:textFill>
            <w14:solidFill>
              <w14:schemeClr w14:val="tx1"/>
            </w14:solidFill>
          </w14:textFill>
        </w:rPr>
        <w:t xml:space="preserve"> </w:t>
      </w:r>
    </w:p>
    <w:p>
      <w:pPr>
        <w:numPr>
          <w:ilvl w:val="0"/>
          <w:numId w:val="0"/>
        </w:numPr>
        <w:ind w:firstLine="640" w:firstLineChars="200"/>
        <w:jc w:val="left"/>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t>各行业主管单位根据评选通知分配的推荐名额择优推荐本行业领域内有突出贡献、表现优异的副高级以上职称人员参评。</w:t>
      </w:r>
    </w:p>
    <w:p>
      <w:pPr>
        <w:numPr>
          <w:ilvl w:val="0"/>
          <w:numId w:val="0"/>
        </w:numPr>
        <w:ind w:firstLine="643" w:firstLineChars="200"/>
        <w:jc w:val="left"/>
        <w:rPr>
          <w:rFonts w:hint="eastAsia" w:ascii="黑体" w:hAnsi="黑体" w:eastAsia="黑体" w:cs="黑体"/>
          <w:b/>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
          <w:bCs/>
          <w:color w:val="000000" w:themeColor="text1"/>
          <w:kern w:val="0"/>
          <w:sz w:val="32"/>
          <w:szCs w:val="32"/>
          <w:highlight w:val="none"/>
          <w:lang w:val="en-US" w:eastAsia="zh-CN"/>
          <w14:textFill>
            <w14:solidFill>
              <w14:schemeClr w14:val="tx1"/>
            </w14:solidFill>
          </w14:textFill>
        </w:rPr>
        <w:t>三、参评条件</w:t>
      </w:r>
    </w:p>
    <w:p>
      <w:pPr>
        <w:numPr>
          <w:ilvl w:val="0"/>
          <w:numId w:val="0"/>
        </w:numPr>
        <w:ind w:firstLine="640" w:firstLineChars="200"/>
        <w:jc w:val="both"/>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t>重点推荐在国家、省、市、县重要领域、重点工程项目、关键技术等方面涌现的优秀人才。要求必须拥护社会主义制度和中国共产党领导，遵纪守法，有良好的科学精神、专业精神和工匠精神，模范履行岗位职责，为社会主义现代化建设事业努力工作。在专业技术岗位上工作，近5年来取得专业技术业绩、成果和贡献突出，得到本系统同行专家的认可。</w:t>
      </w:r>
    </w:p>
    <w:p>
      <w:pPr>
        <w:numPr>
          <w:ilvl w:val="0"/>
          <w:numId w:val="0"/>
        </w:numPr>
        <w:ind w:firstLine="640" w:firstLineChars="200"/>
        <w:jc w:val="both"/>
        <w:rPr>
          <w:rFonts w:hint="eastAsia" w:ascii="仿宋_GB2312" w:hAnsi="微软雅黑" w:eastAsia="仿宋_GB2312" w:cs="仿宋_GB2312"/>
          <w:i w:val="0"/>
          <w:caps w:val="0"/>
          <w:color w:val="000000" w:themeColor="text1"/>
          <w:spacing w:val="0"/>
          <w:sz w:val="32"/>
          <w:szCs w:val="32"/>
          <w:highlight w:val="none"/>
          <w:shd w:val="clear" w:color="auto" w:fill="FFFFFF"/>
          <w:lang w:eastAsia="zh-CN"/>
          <w14:textFill>
            <w14:solidFill>
              <w14:schemeClr w14:val="tx1"/>
            </w14:solidFill>
          </w14:textFill>
        </w:rPr>
      </w:pPr>
      <w:r>
        <w:rPr>
          <w:rFonts w:hint="eastAsia" w:ascii="仿宋_GB2312" w:hAnsi="微软雅黑" w:eastAsia="仿宋_GB2312" w:cs="仿宋_GB2312"/>
          <w:i w:val="0"/>
          <w:caps w:val="0"/>
          <w:color w:val="000000" w:themeColor="text1"/>
          <w:spacing w:val="0"/>
          <w:sz w:val="32"/>
          <w:szCs w:val="32"/>
          <w:highlight w:val="none"/>
          <w:shd w:val="clear" w:color="auto" w:fill="FFFFFF"/>
          <w:lang w:eastAsia="zh-CN"/>
          <w14:textFill>
            <w14:solidFill>
              <w14:schemeClr w14:val="tx1"/>
            </w14:solidFill>
          </w14:textFill>
        </w:rPr>
        <w:t>有以下情形之一者，不得参评：</w:t>
      </w:r>
    </w:p>
    <w:p>
      <w:pPr>
        <w:numPr>
          <w:ilvl w:val="0"/>
          <w:numId w:val="0"/>
        </w:numPr>
        <w:ind w:firstLine="640" w:firstLineChars="200"/>
        <w:jc w:val="both"/>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微软雅黑" w:eastAsia="仿宋_GB2312" w:cs="仿宋_GB2312"/>
          <w:i w:val="0"/>
          <w:caps w:val="0"/>
          <w:color w:val="000000" w:themeColor="text1"/>
          <w:spacing w:val="0"/>
          <w:sz w:val="32"/>
          <w:szCs w:val="32"/>
          <w:highlight w:val="none"/>
          <w:shd w:val="clear" w:color="auto" w:fill="FFFFFF"/>
          <w:lang w:eastAsia="zh-CN"/>
          <w14:textFill>
            <w14:solidFill>
              <w14:schemeClr w14:val="tx1"/>
            </w14:solidFill>
          </w14:textFill>
        </w:rPr>
        <w:t>受处分或处分期未满的；</w:t>
      </w:r>
      <w:r>
        <w:rPr>
          <w:rFonts w:ascii="仿宋_GB2312" w:hAnsi="微软雅黑" w:eastAsia="仿宋_GB2312" w:cs="仿宋_GB2312"/>
          <w:i w:val="0"/>
          <w:caps w:val="0"/>
          <w:color w:val="000000" w:themeColor="text1"/>
          <w:spacing w:val="0"/>
          <w:sz w:val="32"/>
          <w:szCs w:val="32"/>
          <w:highlight w:val="none"/>
          <w:shd w:val="clear" w:color="auto" w:fill="FFFFFF"/>
          <w14:textFill>
            <w14:solidFill>
              <w14:schemeClr w14:val="tx1"/>
            </w14:solidFill>
          </w14:textFill>
        </w:rPr>
        <w:t>因涉嫌犯罪，司法程序尚未终结的；</w:t>
      </w:r>
      <w:r>
        <w:rPr>
          <w:rFonts w:hint="default" w:ascii="仿宋_GB2312" w:hAnsi="微软雅黑" w:eastAsia="仿宋_GB2312" w:cs="仿宋_GB2312"/>
          <w:i w:val="0"/>
          <w:caps w:val="0"/>
          <w:color w:val="000000" w:themeColor="text1"/>
          <w:spacing w:val="0"/>
          <w:sz w:val="32"/>
          <w:szCs w:val="32"/>
          <w:highlight w:val="none"/>
          <w:shd w:val="clear" w:color="auto" w:fill="FFFFFF"/>
          <w14:textFill>
            <w14:solidFill>
              <w14:schemeClr w14:val="tx1"/>
            </w14:solidFill>
          </w14:textFill>
        </w:rPr>
        <w:t>被依法列为失信联合惩戒对象的</w:t>
      </w:r>
      <w:r>
        <w:rPr>
          <w:rFonts w:hint="eastAsia" w:ascii="仿宋_GB2312" w:hAnsi="微软雅黑" w:eastAsia="仿宋_GB2312" w:cs="仿宋_GB2312"/>
          <w:i w:val="0"/>
          <w:caps w:val="0"/>
          <w:color w:val="000000" w:themeColor="text1"/>
          <w:spacing w:val="0"/>
          <w:sz w:val="32"/>
          <w:szCs w:val="32"/>
          <w:highlight w:val="none"/>
          <w:shd w:val="clear" w:color="auto" w:fill="FFFFFF"/>
          <w:lang w:eastAsia="zh-CN"/>
          <w14:textFill>
            <w14:solidFill>
              <w14:schemeClr w14:val="tx1"/>
            </w14:solidFill>
          </w14:textFill>
        </w:rPr>
        <w:t>；</w:t>
      </w:r>
      <w:r>
        <w:rPr>
          <w:rFonts w:ascii="仿宋_GB2312" w:hAnsi="宋体" w:eastAsia="仿宋_GB2312" w:cs="仿宋_GB2312"/>
          <w:i w:val="0"/>
          <w:caps w:val="0"/>
          <w:color w:val="000000" w:themeColor="text1"/>
          <w:spacing w:val="0"/>
          <w:sz w:val="32"/>
          <w:szCs w:val="32"/>
          <w:highlight w:val="none"/>
          <w:shd w:val="clear" w:color="auto" w:fill="FFFFFF"/>
          <w14:textFill>
            <w14:solidFill>
              <w14:schemeClr w14:val="tx1"/>
            </w14:solidFill>
          </w14:textFill>
        </w:rPr>
        <w:t>法律法规规定的其他情形。</w:t>
      </w:r>
    </w:p>
    <w:p>
      <w:pPr>
        <w:numPr>
          <w:ilvl w:val="0"/>
          <w:numId w:val="0"/>
        </w:numPr>
        <w:ind w:firstLine="640"/>
        <w:jc w:val="left"/>
        <w:rPr>
          <w:rFonts w:hint="eastAsia" w:ascii="黑体" w:hAnsi="黑体" w:eastAsia="黑体" w:cs="黑体"/>
          <w:b/>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
          <w:bCs/>
          <w:color w:val="000000" w:themeColor="text1"/>
          <w:kern w:val="0"/>
          <w:sz w:val="32"/>
          <w:szCs w:val="32"/>
          <w:highlight w:val="none"/>
          <w:lang w:val="en-US" w:eastAsia="zh-CN"/>
          <w14:textFill>
            <w14:solidFill>
              <w14:schemeClr w14:val="tx1"/>
            </w14:solidFill>
          </w14:textFill>
        </w:rPr>
        <w:t>四、评选程序</w:t>
      </w:r>
    </w:p>
    <w:p>
      <w:pPr>
        <w:numPr>
          <w:ilvl w:val="0"/>
          <w:numId w:val="0"/>
        </w:numPr>
        <w:ind w:firstLine="640"/>
        <w:jc w:val="left"/>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t>（一）个人自荐。由符合条件的专业技术人员向行业主管部门提出自荐申请和申报材料；</w:t>
      </w:r>
    </w:p>
    <w:p>
      <w:pPr>
        <w:numPr>
          <w:ilvl w:val="0"/>
          <w:numId w:val="0"/>
        </w:numPr>
        <w:ind w:firstLine="640"/>
        <w:jc w:val="left"/>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t>（二）行业推荐。行业主管部门负责收集本行业领域申报材料，按分配比例择优推荐初步人选，并将推荐人选和申报材料报县人力资源社会保障局汇总；</w:t>
      </w:r>
    </w:p>
    <w:p>
      <w:pPr>
        <w:numPr>
          <w:ilvl w:val="0"/>
          <w:numId w:val="0"/>
        </w:numPr>
        <w:ind w:firstLine="640"/>
        <w:jc w:val="left"/>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t>（三）综合评选。县人力资源社会保障局收集汇总后，会县委组织部开展综合评选，并就入选对象征求纪检监察部门意见后，报县委人才工作领导小组会议研究决定。</w:t>
      </w:r>
    </w:p>
    <w:p>
      <w:pPr>
        <w:numPr>
          <w:ilvl w:val="0"/>
          <w:numId w:val="0"/>
        </w:numPr>
        <w:ind w:firstLine="640"/>
        <w:jc w:val="left"/>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pPr>
      <w:r>
        <w:rPr>
          <w:rFonts w:hint="eastAsia" w:ascii="仿宋" w:hAnsi="仿宋" w:eastAsia="仿宋" w:cs="仿宋"/>
          <w:b w:val="0"/>
          <w:bCs w:val="0"/>
          <w:color w:val="000000" w:themeColor="text1"/>
          <w:kern w:val="0"/>
          <w:sz w:val="32"/>
          <w:szCs w:val="32"/>
          <w:highlight w:val="none"/>
          <w:lang w:val="en-US" w:eastAsia="zh-CN"/>
          <w14:textFill>
            <w14:solidFill>
              <w14:schemeClr w14:val="tx1"/>
            </w14:solidFill>
          </w14:textFill>
        </w:rPr>
        <w:t>（四）公示。将评选结果在县人民政府门户网站公示5个工作日。</w:t>
      </w:r>
    </w:p>
    <w:p>
      <w:pPr>
        <w:numPr>
          <w:ilvl w:val="0"/>
          <w:numId w:val="0"/>
        </w:numPr>
        <w:ind w:left="630" w:leftChars="0"/>
        <w:jc w:val="left"/>
        <w:rPr>
          <w:rFonts w:hint="eastAsia" w:ascii="黑体" w:hAnsi="黑体" w:eastAsia="黑体" w:cs="黑体"/>
          <w:b/>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
          <w:bCs/>
          <w:color w:val="000000" w:themeColor="text1"/>
          <w:kern w:val="0"/>
          <w:sz w:val="32"/>
          <w:szCs w:val="32"/>
          <w:highlight w:val="none"/>
          <w:lang w:val="en-US" w:eastAsia="zh-CN"/>
          <w14:textFill>
            <w14:solidFill>
              <w14:schemeClr w14:val="tx1"/>
            </w14:solidFill>
          </w14:textFill>
        </w:rPr>
        <w:t>五、申报材料</w:t>
      </w:r>
    </w:p>
    <w:p>
      <w:pPr>
        <w:numPr>
          <w:ilvl w:val="0"/>
          <w:numId w:val="0"/>
        </w:numPr>
        <w:ind w:firstLine="640" w:firstLineChars="200"/>
        <w:jc w:val="left"/>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（一）推荐人选名册（由行业主管部门提供）</w:t>
      </w:r>
    </w:p>
    <w:p>
      <w:pPr>
        <w:numPr>
          <w:ilvl w:val="0"/>
          <w:numId w:val="0"/>
        </w:numPr>
        <w:ind w:firstLine="640" w:firstLineChars="200"/>
        <w:jc w:val="left"/>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（二）个人副高职称、正高职称</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证书复印件（加盖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行业主管部门公章</w:t>
      </w: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numPr>
          <w:ilvl w:val="0"/>
          <w:numId w:val="0"/>
        </w:numPr>
        <w:ind w:firstLine="640"/>
        <w:jc w:val="left"/>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（三）个人业绩表现相关佐证材料；</w:t>
      </w:r>
    </w:p>
    <w:p>
      <w:pPr>
        <w:numPr>
          <w:ilvl w:val="0"/>
          <w:numId w:val="0"/>
        </w:numPr>
        <w:ind w:firstLine="640"/>
        <w:jc w:val="left"/>
        <w:rPr>
          <w:rFonts w:hint="eastAsia" w:ascii="黑体" w:hAnsi="黑体" w:eastAsia="黑体" w:cs="黑体"/>
          <w:b/>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
          <w:bCs/>
          <w:color w:val="000000" w:themeColor="text1"/>
          <w:kern w:val="0"/>
          <w:sz w:val="32"/>
          <w:szCs w:val="32"/>
          <w:highlight w:val="none"/>
          <w:lang w:val="en-US" w:eastAsia="zh-CN"/>
          <w14:textFill>
            <w14:solidFill>
              <w14:schemeClr w14:val="tx1"/>
            </w14:solidFill>
          </w14:textFill>
        </w:rPr>
        <w:t>六、奖励办法</w:t>
      </w:r>
    </w:p>
    <w:p>
      <w:pPr>
        <w:numPr>
          <w:ilvl w:val="0"/>
          <w:numId w:val="0"/>
        </w:numPr>
        <w:ind w:firstLine="640"/>
        <w:jc w:val="left"/>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对通过本县先进典型、榜样人才评选的人才，予以每人 3.6万元人才补助，分三年发放。</w:t>
      </w:r>
    </w:p>
    <w:p>
      <w:pPr>
        <w:numPr>
          <w:ilvl w:val="0"/>
          <w:numId w:val="0"/>
        </w:numPr>
        <w:ind w:firstLine="640"/>
        <w:jc w:val="left"/>
        <w:rPr>
          <w:rFonts w:hint="eastAsia" w:ascii="黑体" w:hAnsi="黑体" w:eastAsia="黑体" w:cs="黑体"/>
          <w:b/>
          <w:bCs/>
          <w:color w:val="000000" w:themeColor="text1"/>
          <w:kern w:val="0"/>
          <w:sz w:val="32"/>
          <w:szCs w:val="32"/>
          <w:highlight w:val="none"/>
          <w:lang w:val="en-US" w:eastAsia="zh-CN"/>
          <w14:textFill>
            <w14:solidFill>
              <w14:schemeClr w14:val="tx1"/>
            </w14:solidFill>
          </w14:textFill>
        </w:rPr>
      </w:pPr>
      <w:r>
        <w:rPr>
          <w:rFonts w:hint="eastAsia" w:ascii="黑体" w:hAnsi="黑体" w:eastAsia="黑体" w:cs="黑体"/>
          <w:b/>
          <w:bCs/>
          <w:color w:val="000000" w:themeColor="text1"/>
          <w:kern w:val="0"/>
          <w:sz w:val="32"/>
          <w:szCs w:val="32"/>
          <w:highlight w:val="none"/>
          <w:lang w:val="en-US" w:eastAsia="zh-CN"/>
          <w14:textFill>
            <w14:solidFill>
              <w14:schemeClr w14:val="tx1"/>
            </w14:solidFill>
          </w14:textFill>
        </w:rPr>
        <w:t>七、其他事项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有下列情况之一的，不再享受本规定所列的奖励政策：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在申报各级财政扶持资金、各类人才计划和科技项目，以及从事科学研究中，存在弄虚作假的；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right="0" w:rightChars="0"/>
        <w:jc w:val="both"/>
        <w:textAlignment w:val="auto"/>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因个人原因或工作变动不在本县工作的；</w:t>
      </w:r>
    </w:p>
    <w:p>
      <w:pPr>
        <w:numPr>
          <w:ilvl w:val="0"/>
          <w:numId w:val="0"/>
        </w:numPr>
        <w:ind w:firstLine="640"/>
        <w:jc w:val="left"/>
        <w:rPr>
          <w:rFonts w:hint="default"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享受奖励政策期间受到党纪政纪处分或受到刑事处罚的。</w:t>
      </w:r>
    </w:p>
    <w:p>
      <w:pPr>
        <w:pStyle w:val="8"/>
        <w:keepNext w:val="0"/>
        <w:keepLines w:val="0"/>
        <w:pageBreakBefore w:val="0"/>
        <w:widowControl/>
        <w:numPr>
          <w:ilvl w:val="0"/>
          <w:numId w:val="0"/>
        </w:numPr>
        <w:kinsoku/>
        <w:wordWrap/>
        <w:overflowPunct/>
        <w:topLinePunct w:val="0"/>
        <w:bidi w:val="0"/>
        <w:spacing w:line="560" w:lineRule="exact"/>
        <w:ind w:right="0" w:rightChars="0" w:firstLine="640" w:firstLineChars="200"/>
        <w:jc w:val="both"/>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本实施办法为《&lt;连山壮族瑶族自治县关于进一步加强</w:t>
      </w:r>
    </w:p>
    <w:p>
      <w:pPr>
        <w:pStyle w:val="8"/>
        <w:keepNext w:val="0"/>
        <w:keepLines w:val="0"/>
        <w:pageBreakBefore w:val="0"/>
        <w:widowControl/>
        <w:numPr>
          <w:ilvl w:val="0"/>
          <w:numId w:val="0"/>
        </w:numPr>
        <w:kinsoku/>
        <w:wordWrap/>
        <w:overflowPunct/>
        <w:topLinePunct w:val="0"/>
        <w:bidi w:val="0"/>
        <w:spacing w:line="560" w:lineRule="exact"/>
        <w:ind w:right="0" w:rightChars="0"/>
        <w:jc w:val="both"/>
        <w:textAlignment w:val="auto"/>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新时代人才工作的实施意见&gt;实施细则》的附则，由县委人才工作领导小组负责解释，并根据工作实际需要适时进行优化调整。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30" w:leftChars="0" w:right="0" w:rightChars="0"/>
        <w:jc w:val="both"/>
        <w:textAlignment w:val="auto"/>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kern w:val="0"/>
          <w:sz w:val="32"/>
          <w:szCs w:val="32"/>
          <w:highlight w:val="none"/>
          <w:lang w:val="en-US" w:eastAsia="zh-CN"/>
          <w14:textFill>
            <w14:solidFill>
              <w14:schemeClr w14:val="tx1"/>
            </w14:solidFill>
          </w14:textFill>
        </w:rPr>
        <w:t>本实施办法自发布之日起实施。</w:t>
      </w:r>
    </w:p>
    <w:p>
      <w:pPr>
        <w:pStyle w:val="10"/>
        <w:widowControl/>
        <w:adjustRightInd w:val="0"/>
        <w:snapToGrid w:val="0"/>
        <w:spacing w:line="560" w:lineRule="exact"/>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p>
    <w:p>
      <w:pPr>
        <w:pStyle w:val="10"/>
        <w:widowControl/>
        <w:adjustRightInd w:val="0"/>
        <w:snapToGrid w:val="0"/>
        <w:spacing w:line="560" w:lineRule="exact"/>
        <w:rPr>
          <w:rFonts w:hint="default"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p>
    <w:p>
      <w:pPr>
        <w:pStyle w:val="10"/>
        <w:widowControl/>
        <w:adjustRightInd w:val="0"/>
        <w:snapToGrid w:val="0"/>
        <w:spacing w:line="560" w:lineRule="exact"/>
        <w:rPr>
          <w:rFonts w:hint="default"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p>
    <w:p>
      <w:pPr>
        <w:pStyle w:val="10"/>
        <w:widowControl/>
        <w:adjustRightInd w:val="0"/>
        <w:snapToGrid w:val="0"/>
        <w:spacing w:line="560" w:lineRule="exact"/>
        <w:rPr>
          <w:rFonts w:hint="default"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p>
    <w:p>
      <w:pPr>
        <w:pStyle w:val="10"/>
        <w:widowControl/>
        <w:adjustRightInd w:val="0"/>
        <w:snapToGrid w:val="0"/>
        <w:spacing w:line="560" w:lineRule="exact"/>
        <w:rPr>
          <w:rFonts w:hint="default"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p>
    <w:p>
      <w:pPr>
        <w:pStyle w:val="10"/>
        <w:widowControl/>
        <w:adjustRightInd w:val="0"/>
        <w:snapToGrid w:val="0"/>
        <w:spacing w:line="560" w:lineRule="exact"/>
        <w:rPr>
          <w:rFonts w:hint="default"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p>
    <w:p>
      <w:pPr>
        <w:pStyle w:val="10"/>
        <w:widowControl/>
        <w:adjustRightInd w:val="0"/>
        <w:snapToGrid w:val="0"/>
        <w:spacing w:line="560" w:lineRule="exact"/>
        <w:rPr>
          <w:rFonts w:hint="default"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p>
    <w:p>
      <w:pPr>
        <w:pStyle w:val="10"/>
        <w:widowControl/>
        <w:adjustRightInd w:val="0"/>
        <w:snapToGrid w:val="0"/>
        <w:spacing w:line="560" w:lineRule="exact"/>
        <w:rPr>
          <w:rFonts w:hint="default"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p>
    <w:p>
      <w:pPr>
        <w:pStyle w:val="10"/>
        <w:widowControl/>
        <w:adjustRightInd w:val="0"/>
        <w:snapToGrid w:val="0"/>
        <w:spacing w:line="560" w:lineRule="exact"/>
        <w:rPr>
          <w:rFonts w:hint="default"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p>
    <w:p>
      <w:pPr>
        <w:pStyle w:val="10"/>
        <w:widowControl/>
        <w:adjustRightInd w:val="0"/>
        <w:snapToGrid w:val="0"/>
        <w:spacing w:line="560" w:lineRule="exact"/>
        <w:rPr>
          <w:rFonts w:hint="default"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p>
    <w:p>
      <w:pPr>
        <w:pStyle w:val="10"/>
        <w:widowControl/>
        <w:adjustRightInd w:val="0"/>
        <w:snapToGrid w:val="0"/>
        <w:spacing w:line="560" w:lineRule="exact"/>
        <w:rPr>
          <w:rFonts w:hint="default"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附件5：</w:t>
      </w:r>
    </w:p>
    <w:p>
      <w:pPr>
        <w:spacing w:line="276" w:lineRule="auto"/>
        <w:jc w:val="center"/>
        <w:rPr>
          <w:rFonts w:hint="eastAsia" w:ascii="黑体" w:hAnsi="黑体" w:eastAsia="黑体" w:cs="黑体"/>
          <w:b/>
          <w:bCs/>
          <w:color w:val="000000" w:themeColor="text1"/>
          <w:kern w:val="0"/>
          <w:sz w:val="36"/>
          <w:szCs w:val="36"/>
          <w:highlight w:val="none"/>
          <w:lang w:val="en-US" w:eastAsia="zh-CN"/>
          <w14:textFill>
            <w14:solidFill>
              <w14:schemeClr w14:val="tx1"/>
            </w14:solidFill>
          </w14:textFill>
        </w:rPr>
      </w:pPr>
      <w:r>
        <w:rPr>
          <w:rFonts w:hint="eastAsia" w:ascii="黑体" w:hAnsi="黑体" w:eastAsia="黑体" w:cs="黑体"/>
          <w:b/>
          <w:bCs/>
          <w:color w:val="000000" w:themeColor="text1"/>
          <w:kern w:val="0"/>
          <w:sz w:val="36"/>
          <w:szCs w:val="36"/>
          <w:highlight w:val="none"/>
          <w:lang w:val="en-US" w:eastAsia="zh-CN"/>
          <w14:textFill>
            <w14:solidFill>
              <w14:schemeClr w14:val="tx1"/>
            </w14:solidFill>
          </w14:textFill>
        </w:rPr>
        <w:t>连山壮族瑶族自治县先进典型、榜样人才补助申请表（第一/二/三年）</w:t>
      </w:r>
    </w:p>
    <w:tbl>
      <w:tblPr>
        <w:tblStyle w:val="6"/>
        <w:tblW w:w="87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40"/>
        <w:gridCol w:w="750"/>
        <w:gridCol w:w="883"/>
        <w:gridCol w:w="384"/>
        <w:gridCol w:w="733"/>
        <w:gridCol w:w="683"/>
        <w:gridCol w:w="884"/>
        <w:gridCol w:w="733"/>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4" w:hRule="atLeast"/>
          <w:jc w:val="center"/>
        </w:trPr>
        <w:tc>
          <w:tcPr>
            <w:tcW w:w="1184" w:type="dxa"/>
            <w:tcBorders>
              <w:top w:val="single" w:color="auto" w:sz="8" w:space="0"/>
              <w:left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姓名</w:t>
            </w:r>
          </w:p>
        </w:tc>
        <w:tc>
          <w:tcPr>
            <w:tcW w:w="1240" w:type="dxa"/>
            <w:tcBorders>
              <w:top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tc>
        <w:tc>
          <w:tcPr>
            <w:tcW w:w="750" w:type="dxa"/>
            <w:tcBorders>
              <w:top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性别</w:t>
            </w:r>
          </w:p>
        </w:tc>
        <w:tc>
          <w:tcPr>
            <w:tcW w:w="883" w:type="dxa"/>
            <w:tcBorders>
              <w:top w:val="single" w:color="auto" w:sz="8" w:space="0"/>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c>
          <w:tcPr>
            <w:tcW w:w="1117" w:type="dxa"/>
            <w:gridSpan w:val="2"/>
            <w:tcBorders>
              <w:top w:val="single" w:color="auto" w:sz="8" w:space="0"/>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出生年月</w:t>
            </w:r>
          </w:p>
        </w:tc>
        <w:tc>
          <w:tcPr>
            <w:tcW w:w="1567" w:type="dxa"/>
            <w:gridSpan w:val="2"/>
            <w:tcBorders>
              <w:top w:val="single" w:color="auto" w:sz="8" w:space="0"/>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c>
          <w:tcPr>
            <w:tcW w:w="733" w:type="dxa"/>
            <w:tcBorders>
              <w:top w:val="single" w:color="auto" w:sz="8" w:space="0"/>
              <w:left w:val="single" w:color="auto" w:sz="4" w:space="0"/>
              <w:right w:val="single" w:color="auto" w:sz="4" w:space="0"/>
            </w:tcBorders>
            <w:noWrap w:val="0"/>
            <w:vAlign w:val="center"/>
          </w:tcPr>
          <w:p>
            <w:pPr>
              <w:spacing w:line="240" w:lineRule="auto"/>
              <w:jc w:val="center"/>
              <w:rPr>
                <w:rFonts w:hint="eastAsia" w:ascii="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政治面貌</w:t>
            </w:r>
          </w:p>
        </w:tc>
        <w:tc>
          <w:tcPr>
            <w:tcW w:w="1274" w:type="dxa"/>
            <w:tcBorders>
              <w:top w:val="single" w:color="auto" w:sz="8" w:space="0"/>
              <w:left w:val="single" w:color="auto" w:sz="4" w:space="0"/>
              <w:right w:val="single" w:color="auto" w:sz="8" w:space="0"/>
            </w:tcBorders>
            <w:noWrap w:val="0"/>
            <w:vAlign w:val="center"/>
          </w:tcPr>
          <w:p>
            <w:pPr>
              <w:spacing w:line="240" w:lineRule="auto"/>
              <w:rPr>
                <w:rFonts w:hint="eastAsia" w:ascii="仿宋_GB2312"/>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2" w:hRule="atLeast"/>
          <w:jc w:val="center"/>
        </w:trPr>
        <w:tc>
          <w:tcPr>
            <w:tcW w:w="1184" w:type="dxa"/>
            <w:tcBorders>
              <w:top w:val="single" w:color="auto" w:sz="4" w:space="0"/>
              <w:left w:val="single" w:color="auto" w:sz="8" w:space="0"/>
              <w:right w:val="single" w:color="auto" w:sz="8" w:space="0"/>
            </w:tcBorders>
            <w:noWrap w:val="0"/>
            <w:vAlign w:val="center"/>
          </w:tcPr>
          <w:p>
            <w:pPr>
              <w:spacing w:line="240" w:lineRule="auto"/>
              <w:jc w:val="center"/>
              <w:rPr>
                <w:rFonts w:hint="eastAsia" w:ascii="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身份证号</w:t>
            </w:r>
          </w:p>
        </w:tc>
        <w:tc>
          <w:tcPr>
            <w:tcW w:w="3990" w:type="dxa"/>
            <w:gridSpan w:val="5"/>
            <w:tcBorders>
              <w:top w:val="single" w:color="auto" w:sz="4" w:space="0"/>
              <w:left w:val="single" w:color="auto" w:sz="8" w:space="0"/>
              <w:right w:val="single" w:color="auto" w:sz="4"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p>
        </w:tc>
        <w:tc>
          <w:tcPr>
            <w:tcW w:w="1567" w:type="dxa"/>
            <w:gridSpan w:val="2"/>
            <w:tcBorders>
              <w:top w:val="single" w:color="auto" w:sz="4" w:space="0"/>
              <w:left w:val="single" w:color="auto" w:sz="4" w:space="0"/>
              <w:right w:val="single" w:color="auto" w:sz="4" w:space="0"/>
            </w:tcBorders>
            <w:noWrap w:val="0"/>
            <w:vAlign w:val="center"/>
          </w:tcPr>
          <w:p>
            <w:pPr>
              <w:spacing w:line="240" w:lineRule="auto"/>
              <w:jc w:val="center"/>
              <w:rPr>
                <w:rFonts w:hint="eastAsia" w:ascii="仿宋_GB2312" w:eastAsia="仿宋_GB2312"/>
                <w:color w:val="000000" w:themeColor="text1"/>
                <w:sz w:val="21"/>
                <w:szCs w:val="21"/>
                <w:highlight w:val="none"/>
                <w:lang w:val="en-US"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获评称号</w:t>
            </w:r>
          </w:p>
        </w:tc>
        <w:tc>
          <w:tcPr>
            <w:tcW w:w="2007" w:type="dxa"/>
            <w:gridSpan w:val="2"/>
            <w:tcBorders>
              <w:top w:val="single" w:color="auto" w:sz="4" w:space="0"/>
              <w:left w:val="single" w:color="auto" w:sz="4" w:space="0"/>
              <w:right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05" w:hRule="atLeast"/>
          <w:jc w:val="center"/>
        </w:trPr>
        <w:tc>
          <w:tcPr>
            <w:tcW w:w="1184" w:type="dxa"/>
            <w:tcBorders>
              <w:top w:val="single" w:color="auto" w:sz="4" w:space="0"/>
              <w:left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最高</w:t>
            </w:r>
            <w:r>
              <w:rPr>
                <w:rFonts w:hint="eastAsia" w:ascii="仿宋_GB2312"/>
                <w:color w:val="000000" w:themeColor="text1"/>
                <w:sz w:val="21"/>
                <w:szCs w:val="21"/>
                <w:highlight w:val="none"/>
                <w14:textFill>
                  <w14:solidFill>
                    <w14:schemeClr w14:val="tx1"/>
                  </w14:solidFill>
                </w14:textFill>
              </w:rPr>
              <w:t>学历</w:t>
            </w:r>
          </w:p>
        </w:tc>
        <w:tc>
          <w:tcPr>
            <w:tcW w:w="1240" w:type="dxa"/>
            <w:tcBorders>
              <w:top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tc>
        <w:tc>
          <w:tcPr>
            <w:tcW w:w="750" w:type="dxa"/>
            <w:tcBorders>
              <w:top w:val="single" w:color="auto" w:sz="4"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lang w:val="en-US" w:eastAsia="zh-CN"/>
                <w14:textFill>
                  <w14:solidFill>
                    <w14:schemeClr w14:val="tx1"/>
                  </w14:solidFill>
                </w14:textFill>
              </w:rPr>
              <w:t>毕业院校</w:t>
            </w:r>
          </w:p>
        </w:tc>
        <w:tc>
          <w:tcPr>
            <w:tcW w:w="2000" w:type="dxa"/>
            <w:gridSpan w:val="3"/>
            <w:tcBorders>
              <w:top w:val="single" w:color="auto" w:sz="4" w:space="0"/>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c>
          <w:tcPr>
            <w:tcW w:w="683" w:type="dxa"/>
            <w:tcBorders>
              <w:top w:val="single" w:color="auto" w:sz="4" w:space="0"/>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学位</w:t>
            </w:r>
          </w:p>
        </w:tc>
        <w:tc>
          <w:tcPr>
            <w:tcW w:w="884" w:type="dxa"/>
            <w:tcBorders>
              <w:top w:val="single" w:color="auto" w:sz="4" w:space="0"/>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c>
          <w:tcPr>
            <w:tcW w:w="733" w:type="dxa"/>
            <w:tcBorders>
              <w:top w:val="single" w:color="auto" w:sz="4" w:space="0"/>
              <w:left w:val="single" w:color="auto" w:sz="4" w:space="0"/>
              <w:right w:val="single" w:color="auto" w:sz="4" w:space="0"/>
            </w:tcBorders>
            <w:noWrap w:val="0"/>
            <w:vAlign w:val="center"/>
          </w:tcPr>
          <w:p>
            <w:pPr>
              <w:spacing w:line="240" w:lineRule="auto"/>
              <w:jc w:val="center"/>
              <w:rPr>
                <w:rFonts w:hint="eastAsia" w:ascii="仿宋_GB2312" w:eastAsia="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专业</w:t>
            </w:r>
          </w:p>
        </w:tc>
        <w:tc>
          <w:tcPr>
            <w:tcW w:w="1274" w:type="dxa"/>
            <w:tcBorders>
              <w:top w:val="single" w:color="auto" w:sz="4" w:space="0"/>
              <w:left w:val="single" w:color="auto" w:sz="4" w:space="0"/>
              <w:right w:val="single" w:color="auto" w:sz="8" w:space="0"/>
            </w:tcBorders>
            <w:noWrap w:val="0"/>
            <w:vAlign w:val="center"/>
          </w:tcPr>
          <w:p>
            <w:pPr>
              <w:spacing w:line="240" w:lineRule="auto"/>
              <w:rPr>
                <w:rFonts w:hint="eastAsia" w:ascii="仿宋_GB2312"/>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80" w:hRule="atLeast"/>
          <w:jc w:val="center"/>
        </w:trPr>
        <w:tc>
          <w:tcPr>
            <w:tcW w:w="1184" w:type="dxa"/>
            <w:tcBorders>
              <w:left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工作单位</w:t>
            </w:r>
          </w:p>
        </w:tc>
        <w:tc>
          <w:tcPr>
            <w:tcW w:w="3990" w:type="dxa"/>
            <w:gridSpan w:val="5"/>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tc>
        <w:tc>
          <w:tcPr>
            <w:tcW w:w="1567" w:type="dxa"/>
            <w:gridSpan w:val="2"/>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单位性质</w:t>
            </w:r>
          </w:p>
        </w:tc>
        <w:tc>
          <w:tcPr>
            <w:tcW w:w="2007" w:type="dxa"/>
            <w:gridSpan w:val="2"/>
            <w:tcBorders>
              <w:right w:val="single" w:color="auto" w:sz="8" w:space="0"/>
            </w:tcBorders>
            <w:noWrap w:val="0"/>
            <w:vAlign w:val="center"/>
          </w:tcPr>
          <w:p>
            <w:pPr>
              <w:spacing w:line="240" w:lineRule="auto"/>
              <w:jc w:val="center"/>
              <w:rPr>
                <w:rFonts w:hint="eastAsia" w:ascii="仿宋_GB2312"/>
                <w:color w:val="000000" w:themeColor="text1"/>
                <w:spacing w:val="0"/>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6" w:hRule="atLeast"/>
          <w:jc w:val="center"/>
        </w:trPr>
        <w:tc>
          <w:tcPr>
            <w:tcW w:w="1184" w:type="dxa"/>
            <w:tcBorders>
              <w:left w:val="single" w:color="auto" w:sz="8" w:space="0"/>
            </w:tcBorders>
            <w:noWrap w:val="0"/>
            <w:vAlign w:val="center"/>
          </w:tcPr>
          <w:p>
            <w:pPr>
              <w:spacing w:line="240" w:lineRule="auto"/>
              <w:jc w:val="center"/>
              <w:rPr>
                <w:rFonts w:hint="eastAsia" w:ascii="仿宋_GB2312" w:eastAsia="宋体"/>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现任职务</w:t>
            </w:r>
            <w:r>
              <w:rPr>
                <w:rFonts w:hint="eastAsia" w:ascii="仿宋_GB2312"/>
                <w:color w:val="000000" w:themeColor="text1"/>
                <w:sz w:val="21"/>
                <w:szCs w:val="21"/>
                <w:highlight w:val="none"/>
                <w:lang w:val="en-US" w:eastAsia="zh-CN"/>
                <w14:textFill>
                  <w14:solidFill>
                    <w14:schemeClr w14:val="tx1"/>
                  </w14:solidFill>
                </w14:textFill>
              </w:rPr>
              <w:t>/职称</w:t>
            </w:r>
          </w:p>
        </w:tc>
        <w:tc>
          <w:tcPr>
            <w:tcW w:w="3990" w:type="dxa"/>
            <w:gridSpan w:val="5"/>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tc>
        <w:tc>
          <w:tcPr>
            <w:tcW w:w="1567" w:type="dxa"/>
            <w:gridSpan w:val="2"/>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联系电话</w:t>
            </w:r>
          </w:p>
        </w:tc>
        <w:tc>
          <w:tcPr>
            <w:tcW w:w="2007" w:type="dxa"/>
            <w:gridSpan w:val="2"/>
            <w:tcBorders>
              <w:right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8" w:hRule="atLeast"/>
          <w:jc w:val="center"/>
        </w:trPr>
        <w:tc>
          <w:tcPr>
            <w:tcW w:w="1184" w:type="dxa"/>
            <w:tcBorders>
              <w:left w:val="single" w:color="auto" w:sz="8" w:space="0"/>
            </w:tcBorders>
            <w:noWrap w:val="0"/>
            <w:vAlign w:val="center"/>
          </w:tcPr>
          <w:p>
            <w:pPr>
              <w:spacing w:line="240" w:lineRule="auto"/>
              <w:jc w:val="center"/>
              <w:rPr>
                <w:rFonts w:hint="eastAsia" w:ascii="仿宋_GB2312" w:eastAsia="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农商银行账号</w:t>
            </w:r>
          </w:p>
        </w:tc>
        <w:tc>
          <w:tcPr>
            <w:tcW w:w="7564" w:type="dxa"/>
            <w:gridSpan w:val="9"/>
            <w:tcBorders>
              <w:right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184" w:type="dxa"/>
            <w:tcBorders>
              <w:left w:val="single" w:color="auto" w:sz="8" w:space="0"/>
            </w:tcBorders>
            <w:noWrap w:val="0"/>
            <w:vAlign w:val="center"/>
          </w:tcPr>
          <w:p>
            <w:pPr>
              <w:spacing w:line="240" w:lineRule="auto"/>
              <w:jc w:val="center"/>
              <w:rPr>
                <w:rFonts w:hint="eastAsia" w:ascii="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先进事迹</w:t>
            </w:r>
          </w:p>
        </w:tc>
        <w:tc>
          <w:tcPr>
            <w:tcW w:w="7564" w:type="dxa"/>
            <w:gridSpan w:val="9"/>
            <w:tcBorders>
              <w:right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4" w:hRule="atLeast"/>
          <w:jc w:val="center"/>
        </w:trPr>
        <w:tc>
          <w:tcPr>
            <w:tcW w:w="1184" w:type="dxa"/>
            <w:tcBorders>
              <w:left w:val="single" w:color="auto" w:sz="8" w:space="0"/>
            </w:tcBorders>
            <w:noWrap w:val="0"/>
            <w:vAlign w:val="center"/>
          </w:tcPr>
          <w:p>
            <w:pPr>
              <w:spacing w:line="240" w:lineRule="auto"/>
              <w:jc w:val="center"/>
              <w:rPr>
                <w:rFonts w:hint="eastAsia" w:ascii="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推荐单位意见</w:t>
            </w:r>
          </w:p>
        </w:tc>
        <w:tc>
          <w:tcPr>
            <w:tcW w:w="7564" w:type="dxa"/>
            <w:gridSpan w:val="9"/>
            <w:tcBorders>
              <w:right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05" w:hRule="atLeast"/>
          <w:jc w:val="center"/>
        </w:trPr>
        <w:tc>
          <w:tcPr>
            <w:tcW w:w="1184" w:type="dxa"/>
            <w:tcBorders>
              <w:top w:val="single" w:color="auto" w:sz="4" w:space="0"/>
              <w:left w:val="single" w:color="auto" w:sz="8" w:space="0"/>
              <w:bottom w:val="single" w:color="auto" w:sz="4" w:space="0"/>
            </w:tcBorders>
            <w:noWrap w:val="0"/>
            <w:textDirection w:val="tbRlV"/>
            <w:vAlign w:val="center"/>
          </w:tcPr>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pacing w:val="20"/>
                <w:sz w:val="21"/>
                <w:szCs w:val="21"/>
                <w:highlight w:val="none"/>
                <w:lang w:eastAsia="zh-CN"/>
                <w14:textFill>
                  <w14:solidFill>
                    <w14:schemeClr w14:val="tx1"/>
                  </w14:solidFill>
                </w14:textFill>
              </w:rPr>
              <w:t>主管部门意见</w:t>
            </w:r>
          </w:p>
        </w:tc>
        <w:tc>
          <w:tcPr>
            <w:tcW w:w="3257" w:type="dxa"/>
            <w:gridSpan w:val="4"/>
            <w:tcBorders>
              <w:top w:val="single" w:color="auto" w:sz="4" w:space="0"/>
              <w:bottom w:val="single" w:color="auto" w:sz="4" w:space="0"/>
              <w:right w:val="single" w:color="auto" w:sz="4" w:space="0"/>
            </w:tcBorders>
            <w:noWrap w:val="0"/>
            <w:vAlign w:val="center"/>
          </w:tcPr>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（盖章）</w:t>
            </w:r>
          </w:p>
          <w:p>
            <w:pPr>
              <w:spacing w:line="240" w:lineRule="auto"/>
              <w:jc w:val="right"/>
              <w:rPr>
                <w:rFonts w:hint="eastAsia"/>
                <w:color w:val="000000" w:themeColor="text1"/>
                <w:sz w:val="21"/>
                <w:szCs w:val="21"/>
                <w:highlight w:val="none"/>
                <w14:textFill>
                  <w14:solidFill>
                    <w14:schemeClr w14:val="tx1"/>
                  </w14:solidFill>
                </w14:textFill>
              </w:rPr>
            </w:pPr>
          </w:p>
          <w:p>
            <w:pPr>
              <w:spacing w:line="240" w:lineRule="auto"/>
              <w:ind w:right="111" w:rightChars="0"/>
              <w:jc w:val="right"/>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年  月  日</w:t>
            </w:r>
          </w:p>
        </w:tc>
        <w:tc>
          <w:tcPr>
            <w:tcW w:w="733" w:type="dxa"/>
            <w:tcBorders>
              <w:top w:val="single" w:color="auto" w:sz="4" w:space="0"/>
              <w:bottom w:val="single" w:color="auto" w:sz="4" w:space="0"/>
              <w:right w:val="single" w:color="auto" w:sz="4" w:space="0"/>
            </w:tcBorders>
            <w:noWrap w:val="0"/>
            <w:textDirection w:val="tbLrV"/>
            <w:vAlign w:val="center"/>
          </w:tcPr>
          <w:p>
            <w:pPr>
              <w:spacing w:line="240" w:lineRule="auto"/>
              <w:ind w:left="113" w:right="113"/>
              <w:jc w:val="center"/>
              <w:rPr>
                <w:rFonts w:hint="eastAsia"/>
                <w:color w:val="000000" w:themeColor="text1"/>
                <w:sz w:val="21"/>
                <w:szCs w:val="21"/>
                <w:highlight w:val="none"/>
                <w14:textFill>
                  <w14:solidFill>
                    <w14:schemeClr w14:val="tx1"/>
                  </w14:solidFill>
                </w14:textFill>
              </w:rPr>
            </w:pPr>
            <w:r>
              <w:rPr>
                <w:rFonts w:hint="eastAsia"/>
                <w:color w:val="000000" w:themeColor="text1"/>
                <w:spacing w:val="20"/>
                <w:sz w:val="21"/>
                <w:szCs w:val="21"/>
                <w:highlight w:val="none"/>
                <w:lang w:eastAsia="zh-CN"/>
                <w14:textFill>
                  <w14:solidFill>
                    <w14:schemeClr w14:val="tx1"/>
                  </w14:solidFill>
                </w14:textFill>
              </w:rPr>
              <w:t>县人社局意见</w:t>
            </w:r>
          </w:p>
        </w:tc>
        <w:tc>
          <w:tcPr>
            <w:tcW w:w="3574" w:type="dxa"/>
            <w:gridSpan w:val="4"/>
            <w:tcBorders>
              <w:top w:val="single" w:color="auto" w:sz="4" w:space="0"/>
              <w:left w:val="single" w:color="auto" w:sz="4" w:space="0"/>
              <w:bottom w:val="single" w:color="auto" w:sz="4" w:space="0"/>
              <w:right w:val="single" w:color="auto" w:sz="8" w:space="0"/>
            </w:tcBorders>
            <w:noWrap w:val="0"/>
            <w:vAlign w:val="center"/>
          </w:tcPr>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（盖章）</w:t>
            </w:r>
          </w:p>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77" w:hRule="atLeast"/>
          <w:jc w:val="center"/>
        </w:trPr>
        <w:tc>
          <w:tcPr>
            <w:tcW w:w="1184" w:type="dxa"/>
            <w:tcBorders>
              <w:top w:val="single" w:color="auto" w:sz="4" w:space="0"/>
              <w:left w:val="single" w:color="auto" w:sz="8" w:space="0"/>
              <w:bottom w:val="single" w:color="auto" w:sz="4" w:space="0"/>
            </w:tcBorders>
            <w:noWrap w:val="0"/>
            <w:textDirection w:val="tbRlV"/>
            <w:vAlign w:val="center"/>
          </w:tcPr>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pacing w:val="20"/>
                <w:sz w:val="21"/>
                <w:szCs w:val="21"/>
                <w:highlight w:val="none"/>
                <w:lang w:eastAsia="zh-CN"/>
                <w14:textFill>
                  <w14:solidFill>
                    <w14:schemeClr w14:val="tx1"/>
                  </w14:solidFill>
                </w14:textFill>
              </w:rPr>
              <w:t>县委组织部意见</w:t>
            </w:r>
          </w:p>
        </w:tc>
        <w:tc>
          <w:tcPr>
            <w:tcW w:w="3257" w:type="dxa"/>
            <w:gridSpan w:val="4"/>
            <w:tcBorders>
              <w:top w:val="single" w:color="auto" w:sz="4" w:space="0"/>
              <w:bottom w:val="single" w:color="auto" w:sz="4" w:space="0"/>
              <w:right w:val="single" w:color="auto" w:sz="4" w:space="0"/>
            </w:tcBorders>
            <w:noWrap w:val="0"/>
            <w:vAlign w:val="center"/>
          </w:tcPr>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（盖章）</w:t>
            </w:r>
          </w:p>
          <w:p>
            <w:pPr>
              <w:spacing w:line="240" w:lineRule="auto"/>
              <w:jc w:val="right"/>
              <w:rPr>
                <w:rFonts w:hint="eastAsia"/>
                <w:color w:val="000000" w:themeColor="text1"/>
                <w:sz w:val="21"/>
                <w:szCs w:val="21"/>
                <w:highlight w:val="none"/>
                <w14:textFill>
                  <w14:solidFill>
                    <w14:schemeClr w14:val="tx1"/>
                  </w14:solidFill>
                </w14:textFill>
              </w:rPr>
            </w:pPr>
          </w:p>
          <w:p>
            <w:pPr>
              <w:spacing w:line="240" w:lineRule="auto"/>
              <w:ind w:right="111" w:rightChars="0"/>
              <w:jc w:val="right"/>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年  月  日</w:t>
            </w:r>
          </w:p>
        </w:tc>
        <w:tc>
          <w:tcPr>
            <w:tcW w:w="733" w:type="dxa"/>
            <w:tcBorders>
              <w:top w:val="single" w:color="auto" w:sz="4" w:space="0"/>
              <w:bottom w:val="single" w:color="auto" w:sz="4" w:space="0"/>
              <w:right w:val="single" w:color="auto" w:sz="4" w:space="0"/>
            </w:tcBorders>
            <w:noWrap w:val="0"/>
            <w:textDirection w:val="tbLrV"/>
            <w:vAlign w:val="center"/>
          </w:tcPr>
          <w:p>
            <w:pPr>
              <w:spacing w:line="240" w:lineRule="auto"/>
              <w:ind w:left="113" w:right="113"/>
              <w:jc w:val="center"/>
              <w:rPr>
                <w:rFonts w:hint="eastAsia"/>
                <w:color w:val="000000" w:themeColor="text1"/>
                <w:sz w:val="21"/>
                <w:szCs w:val="21"/>
                <w:highlight w:val="none"/>
                <w14:textFill>
                  <w14:solidFill>
                    <w14:schemeClr w14:val="tx1"/>
                  </w14:solidFill>
                </w14:textFill>
              </w:rPr>
            </w:pPr>
            <w:r>
              <w:rPr>
                <w:rFonts w:hint="eastAsia"/>
                <w:color w:val="000000" w:themeColor="text1"/>
                <w:spacing w:val="20"/>
                <w:sz w:val="21"/>
                <w:szCs w:val="21"/>
                <w:highlight w:val="none"/>
                <w:lang w:eastAsia="zh-CN"/>
                <w14:textFill>
                  <w14:solidFill>
                    <w14:schemeClr w14:val="tx1"/>
                  </w14:solidFill>
                </w14:textFill>
              </w:rPr>
              <w:t>县委人才</w:t>
            </w:r>
            <w:r>
              <w:rPr>
                <w:rFonts w:hint="eastAsia"/>
                <w:color w:val="000000" w:themeColor="text1"/>
                <w:spacing w:val="20"/>
                <w:sz w:val="21"/>
                <w:szCs w:val="21"/>
                <w:highlight w:val="none"/>
                <w:lang w:val="en-US" w:eastAsia="zh-CN"/>
                <w14:textFill>
                  <w14:solidFill>
                    <w14:schemeClr w14:val="tx1"/>
                  </w14:solidFill>
                </w14:textFill>
              </w:rPr>
              <w:t>办</w:t>
            </w:r>
            <w:r>
              <w:rPr>
                <w:rFonts w:hint="eastAsia"/>
                <w:color w:val="000000" w:themeColor="text1"/>
                <w:spacing w:val="20"/>
                <w:sz w:val="21"/>
                <w:szCs w:val="21"/>
                <w:highlight w:val="none"/>
                <w:lang w:eastAsia="zh-CN"/>
                <w14:textFill>
                  <w14:solidFill>
                    <w14:schemeClr w14:val="tx1"/>
                  </w14:solidFill>
                </w14:textFill>
              </w:rPr>
              <w:t>意见</w:t>
            </w:r>
          </w:p>
        </w:tc>
        <w:tc>
          <w:tcPr>
            <w:tcW w:w="3574" w:type="dxa"/>
            <w:gridSpan w:val="4"/>
            <w:tcBorders>
              <w:top w:val="single" w:color="auto" w:sz="4" w:space="0"/>
              <w:left w:val="single" w:color="auto" w:sz="4" w:space="0"/>
              <w:bottom w:val="single" w:color="auto" w:sz="4" w:space="0"/>
              <w:right w:val="single" w:color="auto" w:sz="8" w:space="0"/>
            </w:tcBorders>
            <w:noWrap w:val="0"/>
            <w:vAlign w:val="center"/>
          </w:tcPr>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p>
          <w:p>
            <w:pPr>
              <w:wordWrap w:val="0"/>
              <w:spacing w:line="240" w:lineRule="auto"/>
              <w:jc w:val="right"/>
              <w:rPr>
                <w:rFonts w:hint="default" w:eastAsia="宋体"/>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（盖章）</w:t>
            </w:r>
            <w:r>
              <w:rPr>
                <w:rFonts w:hint="eastAsia"/>
                <w:color w:val="000000" w:themeColor="text1"/>
                <w:sz w:val="21"/>
                <w:szCs w:val="21"/>
                <w:highlight w:val="none"/>
                <w:lang w:val="en-US" w:eastAsia="zh-CN"/>
                <w14:textFill>
                  <w14:solidFill>
                    <w14:schemeClr w14:val="tx1"/>
                  </w14:solidFill>
                </w14:textFill>
              </w:rPr>
              <w:t xml:space="preserve">       </w:t>
            </w:r>
          </w:p>
          <w:p>
            <w:pPr>
              <w:spacing w:line="240" w:lineRule="auto"/>
              <w:jc w:val="right"/>
              <w:rPr>
                <w:rFonts w:hint="eastAsia"/>
                <w:color w:val="000000" w:themeColor="text1"/>
                <w:sz w:val="21"/>
                <w:szCs w:val="21"/>
                <w:highlight w:val="none"/>
                <w14:textFill>
                  <w14:solidFill>
                    <w14:schemeClr w14:val="tx1"/>
                  </w14:solidFill>
                </w14:textFill>
              </w:rPr>
            </w:pPr>
          </w:p>
          <w:p>
            <w:pPr>
              <w:wordWrap w:val="0"/>
              <w:spacing w:line="240" w:lineRule="auto"/>
              <w:jc w:val="right"/>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年  月  日</w:t>
            </w:r>
            <w:r>
              <w:rPr>
                <w:rFonts w:hint="eastAsia"/>
                <w:color w:val="000000" w:themeColor="text1"/>
                <w:sz w:val="21"/>
                <w:szCs w:val="21"/>
                <w:highlight w:val="none"/>
                <w:lang w:val="en-US" w:eastAsia="zh-CN"/>
                <w14:textFill>
                  <w14:solidFill>
                    <w14:schemeClr w14:val="tx1"/>
                  </w14:solidFill>
                </w14:textFill>
              </w:rPr>
              <w:t xml:space="preserve">    </w:t>
            </w:r>
          </w:p>
        </w:tc>
      </w:tr>
    </w:tbl>
    <w:p>
      <w:pPr>
        <w:spacing w:line="276" w:lineRule="auto"/>
        <w:jc w:val="left"/>
        <w:rPr>
          <w:rFonts w:hint="eastAsia" w:ascii="仿宋" w:hAnsi="仿宋" w:eastAsia="仿宋" w:cs="仿宋"/>
          <w:color w:val="000000" w:themeColor="text1"/>
          <w:kern w:val="32"/>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32"/>
          <w:sz w:val="32"/>
          <w:szCs w:val="32"/>
          <w:highlight w:val="none"/>
          <w:lang w:val="en-US" w:eastAsia="zh-CN"/>
          <w14:textFill>
            <w14:solidFill>
              <w14:schemeClr w14:val="tx1"/>
            </w14:solidFill>
          </w14:textFill>
        </w:rPr>
        <w:t>填表说明：填表时请勾选第几年</w:t>
      </w:r>
    </w:p>
    <w:p>
      <w:pPr>
        <w:spacing w:line="276" w:lineRule="auto"/>
        <w:jc w:val="left"/>
        <w:rPr>
          <w:rFonts w:hint="eastAsia" w:ascii="仿宋" w:hAnsi="仿宋" w:eastAsia="仿宋" w:cs="仿宋"/>
          <w:color w:val="000000" w:themeColor="text1"/>
          <w:kern w:val="32"/>
          <w:sz w:val="32"/>
          <w:szCs w:val="32"/>
          <w:highlight w:val="none"/>
          <w:lang w:val="en-US" w:eastAsia="zh-CN"/>
          <w14:textFill>
            <w14:solidFill>
              <w14:schemeClr w14:val="tx1"/>
            </w14:solidFill>
          </w14:textFill>
        </w:rPr>
      </w:pPr>
    </w:p>
    <w:p>
      <w:pPr>
        <w:spacing w:line="276" w:lineRule="auto"/>
        <w:jc w:val="left"/>
        <w:rPr>
          <w:rFonts w:hint="eastAsia" w:ascii="仿宋" w:hAnsi="仿宋" w:eastAsia="仿宋" w:cs="仿宋"/>
          <w:color w:val="000000" w:themeColor="text1"/>
          <w:kern w:val="32"/>
          <w:sz w:val="32"/>
          <w:szCs w:val="32"/>
          <w:highlight w:val="none"/>
          <w:lang w:val="en-US" w:eastAsia="zh-CN"/>
          <w14:textFill>
            <w14:solidFill>
              <w14:schemeClr w14:val="tx1"/>
            </w14:solidFill>
          </w14:textFill>
        </w:rPr>
        <w:sectPr>
          <w:footnotePr>
            <w:numFmt w:val="decimalEnclosedCircleChinese"/>
          </w:footnotePr>
          <w:pgSz w:w="11906" w:h="16838"/>
          <w:pgMar w:top="1440" w:right="1803" w:bottom="1440" w:left="1803" w:header="851" w:footer="992" w:gutter="0"/>
          <w:pgNumType w:fmt="decimal"/>
          <w:cols w:space="0" w:num="1"/>
          <w:rtlGutter w:val="0"/>
          <w:docGrid w:type="lines" w:linePitch="319" w:charSpace="0"/>
        </w:sectPr>
      </w:pPr>
    </w:p>
    <w:p>
      <w:pPr>
        <w:spacing w:line="276" w:lineRule="auto"/>
        <w:jc w:val="left"/>
        <w:rPr>
          <w:rFonts w:hint="default" w:ascii="仿宋_GB2312" w:hAnsi="仿宋_GB2312" w:eastAsia="仿宋_GB2312" w:cs="宋体"/>
          <w:color w:val="000000" w:themeColor="text1"/>
          <w:sz w:val="32"/>
          <w:szCs w:val="32"/>
          <w:highlight w:val="none"/>
          <w:lang w:val="en-US"/>
          <w14:textFill>
            <w14:solidFill>
              <w14:schemeClr w14:val="tx1"/>
            </w14:solidFill>
          </w14:textFill>
        </w:rPr>
      </w:pPr>
      <w:r>
        <w:rPr>
          <w:rFonts w:hint="eastAsia" w:eastAsia="黑体"/>
          <w:color w:val="000000" w:themeColor="text1"/>
          <w:kern w:val="32"/>
          <w:sz w:val="32"/>
          <w:szCs w:val="32"/>
          <w:highlight w:val="none"/>
          <w:lang w:val="en-US" w:eastAsia="zh-CN"/>
          <w14:textFill>
            <w14:solidFill>
              <w14:schemeClr w14:val="tx1"/>
            </w14:solidFill>
          </w14:textFill>
        </w:rPr>
        <w:t>附件6：</w:t>
      </w:r>
    </w:p>
    <w:p>
      <w:pPr>
        <w:spacing w:line="276" w:lineRule="auto"/>
        <w:jc w:val="center"/>
        <w:rPr>
          <w:rFonts w:hint="eastAsia" w:ascii="黑体" w:hAnsi="黑体" w:eastAsia="黑体" w:cs="黑体"/>
          <w:b/>
          <w:bCs/>
          <w:color w:val="000000" w:themeColor="text1"/>
          <w:kern w:val="0"/>
          <w:sz w:val="36"/>
          <w:szCs w:val="36"/>
          <w:highlight w:val="none"/>
          <w:lang w:val="en-US" w:eastAsia="zh-CN"/>
          <w14:textFill>
            <w14:solidFill>
              <w14:schemeClr w14:val="tx1"/>
            </w14:solidFill>
          </w14:textFill>
        </w:rPr>
      </w:pPr>
      <w:r>
        <w:rPr>
          <w:rFonts w:hint="eastAsia" w:ascii="黑体" w:hAnsi="黑体" w:eastAsia="黑体" w:cs="黑体"/>
          <w:b/>
          <w:bCs/>
          <w:color w:val="000000" w:themeColor="text1"/>
          <w:kern w:val="0"/>
          <w:sz w:val="36"/>
          <w:szCs w:val="36"/>
          <w:highlight w:val="none"/>
          <w:lang w:val="en-US" w:eastAsia="zh-CN"/>
          <w14:textFill>
            <w14:solidFill>
              <w14:schemeClr w14:val="tx1"/>
            </w14:solidFill>
          </w14:textFill>
        </w:rPr>
        <w:t>连山壮族瑶族自治县先进典型、榜样人才补助汇总表</w:t>
      </w:r>
    </w:p>
    <w:p>
      <w:pPr>
        <w:pStyle w:val="10"/>
        <w:widowControl/>
        <w:spacing w:line="560" w:lineRule="exact"/>
        <w:rPr>
          <w:rFonts w:hint="eastAsia"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申报单位（盖章）：                                              申报时间：</w:t>
      </w:r>
    </w:p>
    <w:tbl>
      <w:tblPr>
        <w:tblStyle w:val="6"/>
        <w:tblW w:w="1412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2"/>
        <w:gridCol w:w="983"/>
        <w:gridCol w:w="884"/>
        <w:gridCol w:w="950"/>
        <w:gridCol w:w="1766"/>
        <w:gridCol w:w="850"/>
        <w:gridCol w:w="1234"/>
        <w:gridCol w:w="933"/>
        <w:gridCol w:w="1083"/>
        <w:gridCol w:w="1392"/>
        <w:gridCol w:w="2342"/>
        <w:gridCol w:w="1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0" w:hRule="atLeast"/>
          <w:jc w:val="center"/>
        </w:trPr>
        <w:tc>
          <w:tcPr>
            <w:tcW w:w="512" w:type="dxa"/>
            <w:noWrap w:val="0"/>
            <w:vAlign w:val="center"/>
          </w:tcPr>
          <w:p>
            <w:pPr>
              <w:pStyle w:val="11"/>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序号</w:t>
            </w:r>
          </w:p>
        </w:tc>
        <w:tc>
          <w:tcPr>
            <w:tcW w:w="983" w:type="dxa"/>
            <w:noWrap w:val="0"/>
            <w:vAlign w:val="center"/>
          </w:tcPr>
          <w:p>
            <w:pPr>
              <w:pStyle w:val="11"/>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主管</w:t>
            </w:r>
            <w:r>
              <w:rPr>
                <w:rFonts w:hint="eastAsia" w:ascii="宋体" w:hAnsi="宋体" w:cs="宋体"/>
                <w:b/>
                <w:bCs/>
                <w:color w:val="000000" w:themeColor="text1"/>
                <w:sz w:val="24"/>
                <w:szCs w:val="24"/>
                <w:highlight w:val="none"/>
                <w14:textFill>
                  <w14:solidFill>
                    <w14:schemeClr w14:val="tx1"/>
                  </w14:solidFill>
                </w14:textFill>
              </w:rPr>
              <w:t>单位名称</w:t>
            </w:r>
          </w:p>
        </w:tc>
        <w:tc>
          <w:tcPr>
            <w:tcW w:w="884" w:type="dxa"/>
            <w:noWrap w:val="0"/>
            <w:vAlign w:val="center"/>
          </w:tcPr>
          <w:p>
            <w:pPr>
              <w:pStyle w:val="11"/>
              <w:jc w:val="center"/>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单位名称</w:t>
            </w:r>
          </w:p>
        </w:tc>
        <w:tc>
          <w:tcPr>
            <w:tcW w:w="950" w:type="dxa"/>
            <w:noWrap w:val="0"/>
            <w:vAlign w:val="center"/>
          </w:tcPr>
          <w:p>
            <w:pPr>
              <w:pStyle w:val="11"/>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申报人</w:t>
            </w:r>
            <w:r>
              <w:rPr>
                <w:rFonts w:hint="eastAsia" w:ascii="宋体" w:hAnsi="宋体" w:cs="宋体"/>
                <w:b/>
                <w:bCs/>
                <w:color w:val="000000" w:themeColor="text1"/>
                <w:sz w:val="24"/>
                <w:szCs w:val="24"/>
                <w:highlight w:val="none"/>
                <w14:textFill>
                  <w14:solidFill>
                    <w14:schemeClr w14:val="tx1"/>
                  </w14:solidFill>
                </w14:textFill>
              </w:rPr>
              <w:t>姓名</w:t>
            </w:r>
          </w:p>
        </w:tc>
        <w:tc>
          <w:tcPr>
            <w:tcW w:w="1766" w:type="dxa"/>
            <w:noWrap w:val="0"/>
            <w:vAlign w:val="center"/>
          </w:tcPr>
          <w:p>
            <w:pPr>
              <w:pStyle w:val="12"/>
              <w:jc w:val="left"/>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身份证号码</w:t>
            </w:r>
          </w:p>
        </w:tc>
        <w:tc>
          <w:tcPr>
            <w:tcW w:w="850" w:type="dxa"/>
            <w:noWrap w:val="0"/>
            <w:vAlign w:val="center"/>
          </w:tcPr>
          <w:p>
            <w:pPr>
              <w:pStyle w:val="11"/>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获评称号</w:t>
            </w:r>
            <w:r>
              <w:rPr>
                <w:rFonts w:hint="eastAsia" w:ascii="宋体" w:hAnsi="宋体" w:cs="宋体"/>
                <w:b/>
                <w:bCs/>
                <w:color w:val="000000" w:themeColor="text1"/>
                <w:sz w:val="24"/>
                <w:szCs w:val="24"/>
                <w:highlight w:val="none"/>
                <w14:textFill>
                  <w14:solidFill>
                    <w14:schemeClr w14:val="tx1"/>
                  </w14:solidFill>
                </w14:textFill>
              </w:rPr>
              <w:t xml:space="preserve"> </w:t>
            </w:r>
          </w:p>
        </w:tc>
        <w:tc>
          <w:tcPr>
            <w:tcW w:w="1234" w:type="dxa"/>
            <w:noWrap w:val="0"/>
            <w:vAlign w:val="center"/>
          </w:tcPr>
          <w:p>
            <w:pPr>
              <w:pStyle w:val="11"/>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获评</w:t>
            </w:r>
            <w:r>
              <w:rPr>
                <w:rFonts w:hint="eastAsia" w:ascii="宋体" w:hAnsi="宋体" w:cs="宋体"/>
                <w:b/>
                <w:bCs/>
                <w:color w:val="000000" w:themeColor="text1"/>
                <w:sz w:val="24"/>
                <w:szCs w:val="24"/>
                <w:highlight w:val="none"/>
                <w14:textFill>
                  <w14:solidFill>
                    <w14:schemeClr w14:val="tx1"/>
                  </w14:solidFill>
                </w14:textFill>
              </w:rPr>
              <w:t>时间</w:t>
            </w:r>
          </w:p>
        </w:tc>
        <w:tc>
          <w:tcPr>
            <w:tcW w:w="933" w:type="dxa"/>
            <w:noWrap w:val="0"/>
            <w:vAlign w:val="center"/>
          </w:tcPr>
          <w:p>
            <w:pPr>
              <w:pStyle w:val="11"/>
              <w:jc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eastAsia="宋体" w:cs="宋体"/>
                <w:b/>
                <w:bCs/>
                <w:i w:val="0"/>
                <w:color w:val="000000" w:themeColor="text1"/>
                <w:kern w:val="0"/>
                <w:sz w:val="22"/>
                <w:szCs w:val="22"/>
                <w:highlight w:val="none"/>
                <w:u w:val="none"/>
                <w:lang w:val="en-US" w:eastAsia="zh-CN" w:bidi="ar"/>
                <w14:textFill>
                  <w14:solidFill>
                    <w14:schemeClr w14:val="tx1"/>
                  </w14:solidFill>
                </w14:textFill>
              </w:rPr>
              <w:t>第几年</w:t>
            </w:r>
          </w:p>
        </w:tc>
        <w:tc>
          <w:tcPr>
            <w:tcW w:w="1083" w:type="dxa"/>
            <w:noWrap w:val="0"/>
            <w:vAlign w:val="center"/>
          </w:tcPr>
          <w:p>
            <w:pPr>
              <w:pStyle w:val="11"/>
              <w:jc w:val="center"/>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金额（万元）</w:t>
            </w:r>
          </w:p>
        </w:tc>
        <w:tc>
          <w:tcPr>
            <w:tcW w:w="1392" w:type="dxa"/>
            <w:noWrap w:val="0"/>
            <w:vAlign w:val="center"/>
          </w:tcPr>
          <w:p>
            <w:pPr>
              <w:pStyle w:val="11"/>
              <w:jc w:val="center"/>
              <w:rPr>
                <w:rFonts w:hint="eastAsia" w:ascii="宋体" w:hAnsi="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开户行</w:t>
            </w:r>
          </w:p>
        </w:tc>
        <w:tc>
          <w:tcPr>
            <w:tcW w:w="2342" w:type="dxa"/>
            <w:noWrap w:val="0"/>
            <w:vAlign w:val="center"/>
          </w:tcPr>
          <w:p>
            <w:pPr>
              <w:pStyle w:val="11"/>
              <w:jc w:val="center"/>
              <w:rPr>
                <w:rFonts w:hint="eastAsia" w:ascii="宋体" w:hAnsi="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农</w:t>
            </w:r>
            <w:r>
              <w:rPr>
                <w:rFonts w:hint="eastAsia" w:ascii="宋体" w:hAnsi="宋体" w:cs="宋体"/>
                <w:b/>
                <w:bCs/>
                <w:color w:val="000000" w:themeColor="text1"/>
                <w:sz w:val="24"/>
                <w:szCs w:val="24"/>
                <w:highlight w:val="none"/>
                <w14:textFill>
                  <w14:solidFill>
                    <w14:schemeClr w14:val="tx1"/>
                  </w14:solidFill>
                </w14:textFill>
              </w:rPr>
              <w:t>商银行账号</w:t>
            </w:r>
          </w:p>
        </w:tc>
        <w:tc>
          <w:tcPr>
            <w:tcW w:w="1194" w:type="dxa"/>
            <w:noWrap w:val="0"/>
            <w:vAlign w:val="center"/>
          </w:tcPr>
          <w:p>
            <w:pPr>
              <w:pStyle w:val="11"/>
              <w:jc w:val="center"/>
              <w:rPr>
                <w:rFonts w:hint="eastAsia" w:ascii="宋体" w:hAnsi="宋体" w:cs="宋体"/>
                <w:b/>
                <w:bCs/>
                <w:color w:val="000000" w:themeColor="text1"/>
                <w:sz w:val="24"/>
                <w:szCs w:val="24"/>
                <w:highlight w:val="none"/>
                <w:lang w:eastAsia="zh-CN"/>
                <w14:textFill>
                  <w14:solidFill>
                    <w14:schemeClr w14:val="tx1"/>
                  </w14:solidFill>
                </w14:textFill>
              </w:rPr>
            </w:pPr>
            <w:r>
              <w:rPr>
                <w:rFonts w:hint="eastAsia" w:ascii="宋体" w:hAnsi="宋体" w:cs="宋体"/>
                <w:b/>
                <w:bCs/>
                <w:color w:val="000000" w:themeColor="text1"/>
                <w:sz w:val="24"/>
                <w:szCs w:val="24"/>
                <w:highlight w:val="none"/>
                <w:lang w:eastAsia="zh-CN"/>
                <w14:textFill>
                  <w14:solidFill>
                    <w14:schemeClr w14:val="tx1"/>
                  </w14:solidFill>
                </w14:textFill>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512" w:type="dxa"/>
            <w:noWrap w:val="0"/>
            <w:vAlign w:val="center"/>
          </w:tcPr>
          <w:p>
            <w:pPr>
              <w:pStyle w:val="11"/>
              <w:jc w:val="center"/>
              <w:rPr>
                <w:rFonts w:hint="eastAsia" w:ascii="宋体" w:hAnsi="宋体" w:cs="宋体"/>
                <w:color w:val="000000" w:themeColor="text1"/>
                <w:szCs w:val="24"/>
                <w:highlight w:val="none"/>
                <w14:textFill>
                  <w14:solidFill>
                    <w14:schemeClr w14:val="tx1"/>
                  </w14:solidFill>
                </w14:textFill>
              </w:rPr>
            </w:pPr>
          </w:p>
        </w:tc>
        <w:tc>
          <w:tcPr>
            <w:tcW w:w="983" w:type="dxa"/>
            <w:noWrap w:val="0"/>
            <w:vAlign w:val="center"/>
          </w:tcPr>
          <w:p>
            <w:pPr>
              <w:pStyle w:val="13"/>
              <w:jc w:val="left"/>
              <w:rPr>
                <w:rFonts w:hint="eastAsia" w:ascii="宋体" w:hAnsi="宋体" w:cs="宋体"/>
                <w:color w:val="000000" w:themeColor="text1"/>
                <w:szCs w:val="24"/>
                <w:highlight w:val="none"/>
                <w14:textFill>
                  <w14:solidFill>
                    <w14:schemeClr w14:val="tx1"/>
                  </w14:solidFill>
                </w14:textFill>
              </w:rPr>
            </w:pPr>
          </w:p>
        </w:tc>
        <w:tc>
          <w:tcPr>
            <w:tcW w:w="884"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50" w:type="dxa"/>
            <w:noWrap w:val="0"/>
            <w:vAlign w:val="center"/>
          </w:tcPr>
          <w:p>
            <w:pPr>
              <w:pStyle w:val="14"/>
              <w:jc w:val="left"/>
              <w:rPr>
                <w:rFonts w:hint="eastAsia" w:ascii="宋体" w:hAnsi="宋体" w:cs="宋体"/>
                <w:color w:val="000000" w:themeColor="text1"/>
                <w:szCs w:val="24"/>
                <w:highlight w:val="none"/>
                <w14:textFill>
                  <w14:solidFill>
                    <w14:schemeClr w14:val="tx1"/>
                  </w14:solidFill>
                </w14:textFill>
              </w:rPr>
            </w:pPr>
          </w:p>
        </w:tc>
        <w:tc>
          <w:tcPr>
            <w:tcW w:w="1766" w:type="dxa"/>
            <w:noWrap w:val="0"/>
            <w:vAlign w:val="center"/>
          </w:tcPr>
          <w:p>
            <w:pPr>
              <w:pStyle w:val="12"/>
              <w:jc w:val="left"/>
              <w:rPr>
                <w:rFonts w:hint="eastAsia" w:ascii="宋体" w:hAnsi="宋体" w:cs="宋体"/>
                <w:color w:val="000000" w:themeColor="text1"/>
                <w:szCs w:val="24"/>
                <w:highlight w:val="none"/>
                <w14:textFill>
                  <w14:solidFill>
                    <w14:schemeClr w14:val="tx1"/>
                  </w14:solidFill>
                </w14:textFill>
              </w:rPr>
            </w:pPr>
          </w:p>
        </w:tc>
        <w:tc>
          <w:tcPr>
            <w:tcW w:w="850"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234"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33"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1083"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1392"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2342"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1194"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512" w:type="dxa"/>
            <w:noWrap w:val="0"/>
            <w:vAlign w:val="center"/>
          </w:tcPr>
          <w:p>
            <w:pPr>
              <w:pStyle w:val="11"/>
              <w:jc w:val="center"/>
              <w:rPr>
                <w:rFonts w:hint="eastAsia" w:ascii="宋体" w:hAnsi="宋体" w:cs="宋体"/>
                <w:color w:val="000000" w:themeColor="text1"/>
                <w:szCs w:val="24"/>
                <w:highlight w:val="none"/>
                <w14:textFill>
                  <w14:solidFill>
                    <w14:schemeClr w14:val="tx1"/>
                  </w14:solidFill>
                </w14:textFill>
              </w:rPr>
            </w:pPr>
          </w:p>
        </w:tc>
        <w:tc>
          <w:tcPr>
            <w:tcW w:w="983" w:type="dxa"/>
            <w:noWrap w:val="0"/>
            <w:vAlign w:val="center"/>
          </w:tcPr>
          <w:p>
            <w:pPr>
              <w:pStyle w:val="13"/>
              <w:jc w:val="left"/>
              <w:rPr>
                <w:rFonts w:hint="eastAsia" w:ascii="宋体" w:hAnsi="宋体" w:cs="宋体"/>
                <w:color w:val="000000" w:themeColor="text1"/>
                <w:szCs w:val="24"/>
                <w:highlight w:val="none"/>
                <w14:textFill>
                  <w14:solidFill>
                    <w14:schemeClr w14:val="tx1"/>
                  </w14:solidFill>
                </w14:textFill>
              </w:rPr>
            </w:pPr>
          </w:p>
        </w:tc>
        <w:tc>
          <w:tcPr>
            <w:tcW w:w="884"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50" w:type="dxa"/>
            <w:noWrap w:val="0"/>
            <w:vAlign w:val="center"/>
          </w:tcPr>
          <w:p>
            <w:pPr>
              <w:pStyle w:val="14"/>
              <w:jc w:val="left"/>
              <w:rPr>
                <w:rFonts w:hint="eastAsia" w:ascii="宋体" w:hAnsi="宋体" w:cs="宋体"/>
                <w:color w:val="000000" w:themeColor="text1"/>
                <w:szCs w:val="24"/>
                <w:highlight w:val="none"/>
                <w14:textFill>
                  <w14:solidFill>
                    <w14:schemeClr w14:val="tx1"/>
                  </w14:solidFill>
                </w14:textFill>
              </w:rPr>
            </w:pPr>
          </w:p>
        </w:tc>
        <w:tc>
          <w:tcPr>
            <w:tcW w:w="1766" w:type="dxa"/>
            <w:noWrap w:val="0"/>
            <w:vAlign w:val="center"/>
          </w:tcPr>
          <w:p>
            <w:pPr>
              <w:pStyle w:val="12"/>
              <w:jc w:val="left"/>
              <w:rPr>
                <w:rFonts w:hint="eastAsia" w:ascii="宋体" w:hAnsi="宋体" w:cs="宋体"/>
                <w:color w:val="000000" w:themeColor="text1"/>
                <w:szCs w:val="24"/>
                <w:highlight w:val="none"/>
                <w14:textFill>
                  <w14:solidFill>
                    <w14:schemeClr w14:val="tx1"/>
                  </w14:solidFill>
                </w14:textFill>
              </w:rPr>
            </w:pPr>
          </w:p>
        </w:tc>
        <w:tc>
          <w:tcPr>
            <w:tcW w:w="850"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234"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3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08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392"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2342"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194"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512" w:type="dxa"/>
            <w:noWrap w:val="0"/>
            <w:vAlign w:val="center"/>
          </w:tcPr>
          <w:p>
            <w:pPr>
              <w:pStyle w:val="11"/>
              <w:jc w:val="center"/>
              <w:rPr>
                <w:rFonts w:hint="eastAsia" w:ascii="宋体" w:hAnsi="宋体" w:cs="宋体"/>
                <w:color w:val="000000" w:themeColor="text1"/>
                <w:szCs w:val="24"/>
                <w:highlight w:val="none"/>
                <w14:textFill>
                  <w14:solidFill>
                    <w14:schemeClr w14:val="tx1"/>
                  </w14:solidFill>
                </w14:textFill>
              </w:rPr>
            </w:pPr>
          </w:p>
        </w:tc>
        <w:tc>
          <w:tcPr>
            <w:tcW w:w="983" w:type="dxa"/>
            <w:noWrap w:val="0"/>
            <w:vAlign w:val="center"/>
          </w:tcPr>
          <w:p>
            <w:pPr>
              <w:pStyle w:val="13"/>
              <w:jc w:val="left"/>
              <w:rPr>
                <w:rFonts w:hint="eastAsia" w:ascii="宋体" w:hAnsi="宋体" w:cs="宋体"/>
                <w:color w:val="000000" w:themeColor="text1"/>
                <w:szCs w:val="24"/>
                <w:highlight w:val="none"/>
                <w14:textFill>
                  <w14:solidFill>
                    <w14:schemeClr w14:val="tx1"/>
                  </w14:solidFill>
                </w14:textFill>
              </w:rPr>
            </w:pPr>
          </w:p>
        </w:tc>
        <w:tc>
          <w:tcPr>
            <w:tcW w:w="884"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50" w:type="dxa"/>
            <w:noWrap w:val="0"/>
            <w:vAlign w:val="center"/>
          </w:tcPr>
          <w:p>
            <w:pPr>
              <w:pStyle w:val="14"/>
              <w:jc w:val="left"/>
              <w:rPr>
                <w:rFonts w:hint="eastAsia" w:ascii="宋体" w:hAnsi="宋体" w:cs="宋体"/>
                <w:color w:val="000000" w:themeColor="text1"/>
                <w:szCs w:val="24"/>
                <w:highlight w:val="none"/>
                <w14:textFill>
                  <w14:solidFill>
                    <w14:schemeClr w14:val="tx1"/>
                  </w14:solidFill>
                </w14:textFill>
              </w:rPr>
            </w:pPr>
          </w:p>
        </w:tc>
        <w:tc>
          <w:tcPr>
            <w:tcW w:w="1766" w:type="dxa"/>
            <w:noWrap w:val="0"/>
            <w:vAlign w:val="center"/>
          </w:tcPr>
          <w:p>
            <w:pPr>
              <w:pStyle w:val="12"/>
              <w:jc w:val="left"/>
              <w:rPr>
                <w:rFonts w:hint="eastAsia" w:ascii="宋体" w:hAnsi="宋体" w:cs="宋体"/>
                <w:color w:val="000000" w:themeColor="text1"/>
                <w:szCs w:val="24"/>
                <w:highlight w:val="none"/>
                <w14:textFill>
                  <w14:solidFill>
                    <w14:schemeClr w14:val="tx1"/>
                  </w14:solidFill>
                </w14:textFill>
              </w:rPr>
            </w:pPr>
          </w:p>
        </w:tc>
        <w:tc>
          <w:tcPr>
            <w:tcW w:w="850"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234"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3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08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392"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2342"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194"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512" w:type="dxa"/>
            <w:noWrap w:val="0"/>
            <w:vAlign w:val="center"/>
          </w:tcPr>
          <w:p>
            <w:pPr>
              <w:pStyle w:val="11"/>
              <w:jc w:val="center"/>
              <w:rPr>
                <w:rFonts w:hint="eastAsia" w:ascii="宋体" w:hAnsi="宋体" w:cs="宋体"/>
                <w:color w:val="000000" w:themeColor="text1"/>
                <w:szCs w:val="24"/>
                <w:highlight w:val="none"/>
                <w14:textFill>
                  <w14:solidFill>
                    <w14:schemeClr w14:val="tx1"/>
                  </w14:solidFill>
                </w14:textFill>
              </w:rPr>
            </w:pPr>
          </w:p>
        </w:tc>
        <w:tc>
          <w:tcPr>
            <w:tcW w:w="983" w:type="dxa"/>
            <w:noWrap w:val="0"/>
            <w:vAlign w:val="center"/>
          </w:tcPr>
          <w:p>
            <w:pPr>
              <w:pStyle w:val="13"/>
              <w:jc w:val="left"/>
              <w:rPr>
                <w:rFonts w:hint="eastAsia" w:ascii="宋体" w:hAnsi="宋体" w:cs="宋体"/>
                <w:color w:val="000000" w:themeColor="text1"/>
                <w:szCs w:val="24"/>
                <w:highlight w:val="none"/>
                <w14:textFill>
                  <w14:solidFill>
                    <w14:schemeClr w14:val="tx1"/>
                  </w14:solidFill>
                </w14:textFill>
              </w:rPr>
            </w:pPr>
          </w:p>
        </w:tc>
        <w:tc>
          <w:tcPr>
            <w:tcW w:w="884"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50" w:type="dxa"/>
            <w:noWrap w:val="0"/>
            <w:vAlign w:val="center"/>
          </w:tcPr>
          <w:p>
            <w:pPr>
              <w:pStyle w:val="14"/>
              <w:jc w:val="left"/>
              <w:rPr>
                <w:rFonts w:hint="eastAsia" w:ascii="宋体" w:hAnsi="宋体" w:cs="宋体"/>
                <w:color w:val="000000" w:themeColor="text1"/>
                <w:szCs w:val="24"/>
                <w:highlight w:val="none"/>
                <w14:textFill>
                  <w14:solidFill>
                    <w14:schemeClr w14:val="tx1"/>
                  </w14:solidFill>
                </w14:textFill>
              </w:rPr>
            </w:pPr>
          </w:p>
        </w:tc>
        <w:tc>
          <w:tcPr>
            <w:tcW w:w="1766" w:type="dxa"/>
            <w:noWrap w:val="0"/>
            <w:vAlign w:val="center"/>
          </w:tcPr>
          <w:p>
            <w:pPr>
              <w:pStyle w:val="12"/>
              <w:jc w:val="left"/>
              <w:rPr>
                <w:rFonts w:hint="eastAsia" w:ascii="宋体" w:hAnsi="宋体" w:cs="宋体"/>
                <w:color w:val="000000" w:themeColor="text1"/>
                <w:szCs w:val="24"/>
                <w:highlight w:val="none"/>
                <w14:textFill>
                  <w14:solidFill>
                    <w14:schemeClr w14:val="tx1"/>
                  </w14:solidFill>
                </w14:textFill>
              </w:rPr>
            </w:pPr>
          </w:p>
        </w:tc>
        <w:tc>
          <w:tcPr>
            <w:tcW w:w="850"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234"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93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08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392"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2342"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194"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58" w:hRule="atLeast"/>
          <w:jc w:val="center"/>
        </w:trPr>
        <w:tc>
          <w:tcPr>
            <w:tcW w:w="3329" w:type="dxa"/>
            <w:gridSpan w:val="4"/>
            <w:noWrap w:val="0"/>
            <w:vAlign w:val="center"/>
          </w:tcPr>
          <w:p>
            <w:pPr>
              <w:pStyle w:val="12"/>
              <w:tabs>
                <w:tab w:val="left" w:pos="3780"/>
              </w:tabs>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lang w:eastAsia="zh-CN"/>
                <w14:textFill>
                  <w14:solidFill>
                    <w14:schemeClr w14:val="tx1"/>
                  </w14:solidFill>
                </w14:textFill>
              </w:rPr>
              <w:t>企业或事业单位主管</w:t>
            </w:r>
            <w:r>
              <w:rPr>
                <w:rFonts w:hint="eastAsia" w:ascii="宋体" w:hAnsi="宋体" w:cs="宋体"/>
                <w:color w:val="000000" w:themeColor="text1"/>
                <w:szCs w:val="24"/>
                <w:highlight w:val="none"/>
                <w14:textFill>
                  <w14:solidFill>
                    <w14:schemeClr w14:val="tx1"/>
                  </w14:solidFill>
                </w14:textFill>
              </w:rPr>
              <w:t xml:space="preserve">部门意见 ：                         </w:t>
            </w:r>
          </w:p>
          <w:p>
            <w:pPr>
              <w:pStyle w:val="12"/>
              <w:tabs>
                <w:tab w:val="left" w:pos="3780"/>
              </w:tabs>
              <w:rPr>
                <w:rFonts w:hint="eastAsia" w:ascii="宋体" w:hAnsi="宋体" w:cs="宋体"/>
                <w:color w:val="000000" w:themeColor="text1"/>
                <w:szCs w:val="24"/>
                <w:highlight w:val="none"/>
                <w14:textFill>
                  <w14:solidFill>
                    <w14:schemeClr w14:val="tx1"/>
                  </w14:solidFill>
                </w14:textFill>
              </w:rPr>
            </w:pPr>
          </w:p>
          <w:p>
            <w:pPr>
              <w:pStyle w:val="12"/>
              <w:tabs>
                <w:tab w:val="left" w:pos="3780"/>
              </w:tabs>
              <w:rPr>
                <w:rFonts w:hint="eastAsia" w:ascii="宋体" w:hAnsi="宋体" w:cs="宋体"/>
                <w:color w:val="000000" w:themeColor="text1"/>
                <w:szCs w:val="24"/>
                <w:highlight w:val="none"/>
                <w14:textFill>
                  <w14:solidFill>
                    <w14:schemeClr w14:val="tx1"/>
                  </w14:solidFill>
                </w14:textFill>
              </w:rPr>
            </w:pPr>
          </w:p>
          <w:p>
            <w:pPr>
              <w:pStyle w:val="12"/>
              <w:tabs>
                <w:tab w:val="left" w:pos="3780"/>
              </w:tabs>
              <w:rPr>
                <w:rFonts w:hint="eastAsia" w:ascii="宋体" w:hAnsi="宋体" w:cs="宋体"/>
                <w:color w:val="000000" w:themeColor="text1"/>
                <w:szCs w:val="24"/>
                <w:highlight w:val="none"/>
                <w14:textFill>
                  <w14:solidFill>
                    <w14:schemeClr w14:val="tx1"/>
                  </w14:solidFill>
                </w14:textFill>
              </w:rPr>
            </w:pPr>
          </w:p>
          <w:p>
            <w:pPr>
              <w:pStyle w:val="12"/>
              <w:tabs>
                <w:tab w:val="left" w:pos="3780"/>
              </w:tabs>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（盖章）</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2"/>
              <w:tabs>
                <w:tab w:val="left" w:pos="3780"/>
              </w:tabs>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年   月   日</w:t>
            </w:r>
            <w:r>
              <w:rPr>
                <w:rFonts w:hint="eastAsia" w:ascii="宋体" w:hAnsi="宋体" w:cs="宋体"/>
                <w:color w:val="000000" w:themeColor="text1"/>
                <w:szCs w:val="24"/>
                <w:highlight w:val="none"/>
                <w:lang w:val="en-US" w:eastAsia="zh-CN"/>
                <w14:textFill>
                  <w14:solidFill>
                    <w14:schemeClr w14:val="tx1"/>
                  </w14:solidFill>
                </w14:textFill>
              </w:rPr>
              <w:t xml:space="preserve">  </w:t>
            </w:r>
          </w:p>
        </w:tc>
        <w:tc>
          <w:tcPr>
            <w:tcW w:w="3850" w:type="dxa"/>
            <w:gridSpan w:val="3"/>
            <w:noWrap w:val="0"/>
            <w:vAlign w:val="center"/>
          </w:tcPr>
          <w:p>
            <w:pPr>
              <w:pStyle w:val="15"/>
              <w:tabs>
                <w:tab w:val="left" w:pos="3780"/>
              </w:tabs>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lang w:eastAsia="zh-CN"/>
                <w14:textFill>
                  <w14:solidFill>
                    <w14:schemeClr w14:val="tx1"/>
                  </w14:solidFill>
                </w14:textFill>
              </w:rPr>
              <w:t>县人社局</w:t>
            </w:r>
            <w:r>
              <w:rPr>
                <w:rFonts w:hint="eastAsia" w:ascii="宋体" w:hAnsi="宋体" w:cs="宋体"/>
                <w:color w:val="000000" w:themeColor="text1"/>
                <w:szCs w:val="24"/>
                <w:highlight w:val="none"/>
                <w14:textFill>
                  <w14:solidFill>
                    <w14:schemeClr w14:val="tx1"/>
                  </w14:solidFill>
                </w14:textFill>
              </w:rPr>
              <w:t xml:space="preserve">意见：                          </w:t>
            </w:r>
          </w:p>
          <w:p>
            <w:pPr>
              <w:pStyle w:val="15"/>
              <w:tabs>
                <w:tab w:val="left" w:pos="3780"/>
              </w:tabs>
              <w:rPr>
                <w:rFonts w:hint="eastAsia" w:ascii="宋体" w:hAnsi="宋体" w:cs="宋体"/>
                <w:color w:val="000000" w:themeColor="text1"/>
                <w:szCs w:val="24"/>
                <w:highlight w:val="none"/>
                <w14:textFill>
                  <w14:solidFill>
                    <w14:schemeClr w14:val="tx1"/>
                  </w14:solidFill>
                </w14:textFill>
              </w:rPr>
            </w:pPr>
          </w:p>
          <w:p>
            <w:pPr>
              <w:pStyle w:val="15"/>
              <w:tabs>
                <w:tab w:val="left" w:pos="3780"/>
              </w:tabs>
              <w:rPr>
                <w:rFonts w:hint="eastAsia" w:ascii="宋体" w:hAnsi="宋体" w:cs="宋体"/>
                <w:color w:val="000000" w:themeColor="text1"/>
                <w:szCs w:val="24"/>
                <w:highlight w:val="none"/>
                <w14:textFill>
                  <w14:solidFill>
                    <w14:schemeClr w14:val="tx1"/>
                  </w14:solidFill>
                </w14:textFill>
              </w:rPr>
            </w:pPr>
          </w:p>
          <w:p>
            <w:pPr>
              <w:pStyle w:val="15"/>
              <w:tabs>
                <w:tab w:val="left" w:pos="3780"/>
              </w:tabs>
              <w:rPr>
                <w:rFonts w:hint="eastAsia" w:ascii="宋体" w:hAnsi="宋体" w:cs="宋体"/>
                <w:color w:val="000000" w:themeColor="text1"/>
                <w:szCs w:val="24"/>
                <w:highlight w:val="none"/>
                <w14:textFill>
                  <w14:solidFill>
                    <w14:schemeClr w14:val="tx1"/>
                  </w14:solidFill>
                </w14:textFill>
              </w:rPr>
            </w:pPr>
          </w:p>
          <w:p>
            <w:pPr>
              <w:pStyle w:val="15"/>
              <w:tabs>
                <w:tab w:val="left" w:pos="3780"/>
              </w:tabs>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（盖章）</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tabs>
                <w:tab w:val="left" w:pos="3780"/>
              </w:tabs>
              <w:wordWrap w:val="0"/>
              <w:jc w:val="right"/>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年   月   日</w:t>
            </w:r>
            <w:r>
              <w:rPr>
                <w:rFonts w:hint="eastAsia" w:ascii="宋体" w:hAnsi="宋体" w:cs="宋体"/>
                <w:color w:val="000000" w:themeColor="text1"/>
                <w:szCs w:val="24"/>
                <w:highlight w:val="none"/>
                <w:lang w:val="en-US" w:eastAsia="zh-CN"/>
                <w14:textFill>
                  <w14:solidFill>
                    <w14:schemeClr w14:val="tx1"/>
                  </w14:solidFill>
                </w14:textFill>
              </w:rPr>
              <w:t xml:space="preserve">  </w:t>
            </w:r>
          </w:p>
        </w:tc>
        <w:tc>
          <w:tcPr>
            <w:tcW w:w="3408" w:type="dxa"/>
            <w:gridSpan w:val="3"/>
            <w:noWrap w:val="0"/>
            <w:vAlign w:val="center"/>
          </w:tcPr>
          <w:p>
            <w:pPr>
              <w:pStyle w:val="15"/>
              <w:tabs>
                <w:tab w:val="left" w:pos="3780"/>
              </w:tabs>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lang w:eastAsia="zh-CN"/>
                <w14:textFill>
                  <w14:solidFill>
                    <w14:schemeClr w14:val="tx1"/>
                  </w14:solidFill>
                </w14:textFill>
              </w:rPr>
              <w:t>县委组织部</w:t>
            </w:r>
            <w:r>
              <w:rPr>
                <w:rFonts w:hint="eastAsia" w:ascii="宋体" w:hAnsi="宋体" w:cs="宋体"/>
                <w:color w:val="000000" w:themeColor="text1"/>
                <w:szCs w:val="24"/>
                <w:highlight w:val="none"/>
                <w14:textFill>
                  <w14:solidFill>
                    <w14:schemeClr w14:val="tx1"/>
                  </w14:solidFill>
                </w14:textFill>
              </w:rPr>
              <w:t xml:space="preserve">意见：                          </w:t>
            </w:r>
          </w:p>
          <w:p>
            <w:pPr>
              <w:pStyle w:val="15"/>
              <w:tabs>
                <w:tab w:val="left" w:pos="3780"/>
              </w:tabs>
              <w:rPr>
                <w:rFonts w:hint="eastAsia" w:ascii="宋体" w:hAnsi="宋体" w:cs="宋体"/>
                <w:color w:val="000000" w:themeColor="text1"/>
                <w:szCs w:val="24"/>
                <w:highlight w:val="none"/>
                <w14:textFill>
                  <w14:solidFill>
                    <w14:schemeClr w14:val="tx1"/>
                  </w14:solidFill>
                </w14:textFill>
              </w:rPr>
            </w:pPr>
          </w:p>
          <w:p>
            <w:pPr>
              <w:pStyle w:val="15"/>
              <w:tabs>
                <w:tab w:val="left" w:pos="3780"/>
              </w:tabs>
              <w:rPr>
                <w:rFonts w:hint="eastAsia" w:ascii="宋体" w:hAnsi="宋体" w:cs="宋体"/>
                <w:color w:val="000000" w:themeColor="text1"/>
                <w:szCs w:val="24"/>
                <w:highlight w:val="none"/>
                <w14:textFill>
                  <w14:solidFill>
                    <w14:schemeClr w14:val="tx1"/>
                  </w14:solidFill>
                </w14:textFill>
              </w:rPr>
            </w:pPr>
          </w:p>
          <w:p>
            <w:pPr>
              <w:pStyle w:val="15"/>
              <w:tabs>
                <w:tab w:val="left" w:pos="3780"/>
              </w:tabs>
              <w:rPr>
                <w:rFonts w:hint="eastAsia" w:ascii="宋体" w:hAnsi="宋体" w:cs="宋体"/>
                <w:color w:val="000000" w:themeColor="text1"/>
                <w:szCs w:val="24"/>
                <w:highlight w:val="none"/>
                <w14:textFill>
                  <w14:solidFill>
                    <w14:schemeClr w14:val="tx1"/>
                  </w14:solidFill>
                </w14:textFill>
              </w:rPr>
            </w:pPr>
          </w:p>
          <w:p>
            <w:pPr>
              <w:pStyle w:val="15"/>
              <w:tabs>
                <w:tab w:val="left" w:pos="3780"/>
              </w:tabs>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（盖章）</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tabs>
                <w:tab w:val="left" w:pos="3780"/>
              </w:tabs>
              <w:wordWrap w:val="0"/>
              <w:jc w:val="right"/>
              <w:rPr>
                <w:rFonts w:hint="eastAsia"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年   月   日</w:t>
            </w:r>
            <w:r>
              <w:rPr>
                <w:rFonts w:hint="eastAsia" w:ascii="宋体" w:hAnsi="宋体" w:cs="宋体"/>
                <w:color w:val="000000" w:themeColor="text1"/>
                <w:szCs w:val="24"/>
                <w:highlight w:val="none"/>
                <w:lang w:val="en-US" w:eastAsia="zh-CN"/>
                <w14:textFill>
                  <w14:solidFill>
                    <w14:schemeClr w14:val="tx1"/>
                  </w14:solidFill>
                </w14:textFill>
              </w:rPr>
              <w:t xml:space="preserve"> </w:t>
            </w:r>
          </w:p>
        </w:tc>
        <w:tc>
          <w:tcPr>
            <w:tcW w:w="3536" w:type="dxa"/>
            <w:gridSpan w:val="2"/>
            <w:noWrap w:val="0"/>
            <w:vAlign w:val="center"/>
          </w:tcPr>
          <w:p>
            <w:pPr>
              <w:pStyle w:val="15"/>
              <w:tabs>
                <w:tab w:val="left" w:pos="3780"/>
              </w:tabs>
              <w:rPr>
                <w:rFonts w:hint="eastAsia" w:ascii="宋体" w:hAnsi="宋体" w:cs="宋体"/>
                <w:color w:val="000000" w:themeColor="text1"/>
                <w:szCs w:val="24"/>
                <w:highlight w:val="none"/>
                <w:lang w:eastAsia="zh-CN"/>
                <w14:textFill>
                  <w14:solidFill>
                    <w14:schemeClr w14:val="tx1"/>
                  </w14:solidFill>
                </w14:textFill>
              </w:rPr>
            </w:pPr>
            <w:r>
              <w:rPr>
                <w:rFonts w:hint="eastAsia" w:ascii="宋体" w:hAnsi="宋体" w:cs="宋体"/>
                <w:color w:val="000000" w:themeColor="text1"/>
                <w:szCs w:val="24"/>
                <w:highlight w:val="none"/>
                <w:lang w:eastAsia="zh-CN"/>
                <w14:textFill>
                  <w14:solidFill>
                    <w14:schemeClr w14:val="tx1"/>
                  </w14:solidFill>
                </w14:textFill>
              </w:rPr>
              <w:t>县委人才</w:t>
            </w:r>
            <w:r>
              <w:rPr>
                <w:rFonts w:hint="eastAsia" w:ascii="宋体" w:hAnsi="宋体" w:cs="宋体"/>
                <w:color w:val="000000" w:themeColor="text1"/>
                <w:szCs w:val="24"/>
                <w:highlight w:val="none"/>
                <w:lang w:val="en-US" w:eastAsia="zh-CN"/>
                <w14:textFill>
                  <w14:solidFill>
                    <w14:schemeClr w14:val="tx1"/>
                  </w14:solidFill>
                </w14:textFill>
              </w:rPr>
              <w:t>办</w:t>
            </w:r>
            <w:r>
              <w:rPr>
                <w:rFonts w:hint="eastAsia" w:ascii="宋体" w:hAnsi="宋体" w:cs="宋体"/>
                <w:color w:val="000000" w:themeColor="text1"/>
                <w:szCs w:val="24"/>
                <w:highlight w:val="none"/>
                <w:lang w:eastAsia="zh-CN"/>
                <w14:textFill>
                  <w14:solidFill>
                    <w14:schemeClr w14:val="tx1"/>
                  </w14:solidFill>
                </w14:textFill>
              </w:rPr>
              <w:t>意见：</w:t>
            </w:r>
          </w:p>
          <w:p>
            <w:pPr>
              <w:pStyle w:val="15"/>
              <w:tabs>
                <w:tab w:val="left" w:pos="3780"/>
              </w:tabs>
              <w:rPr>
                <w:rFonts w:hint="eastAsia" w:ascii="宋体" w:hAnsi="宋体" w:cs="宋体"/>
                <w:color w:val="000000" w:themeColor="text1"/>
                <w:szCs w:val="24"/>
                <w:highlight w:val="none"/>
                <w:lang w:eastAsia="zh-CN"/>
                <w14:textFill>
                  <w14:solidFill>
                    <w14:schemeClr w14:val="tx1"/>
                  </w14:solidFill>
                </w14:textFill>
              </w:rPr>
            </w:pPr>
          </w:p>
          <w:p>
            <w:pPr>
              <w:pStyle w:val="15"/>
              <w:tabs>
                <w:tab w:val="left" w:pos="3780"/>
              </w:tabs>
              <w:rPr>
                <w:rFonts w:hint="eastAsia" w:ascii="宋体" w:hAnsi="宋体" w:cs="宋体"/>
                <w:color w:val="000000" w:themeColor="text1"/>
                <w:szCs w:val="24"/>
                <w:highlight w:val="none"/>
                <w:lang w:eastAsia="zh-CN"/>
                <w14:textFill>
                  <w14:solidFill>
                    <w14:schemeClr w14:val="tx1"/>
                  </w14:solidFill>
                </w14:textFill>
              </w:rPr>
            </w:pPr>
          </w:p>
          <w:p>
            <w:pPr>
              <w:pStyle w:val="15"/>
              <w:tabs>
                <w:tab w:val="left" w:pos="3780"/>
              </w:tabs>
              <w:rPr>
                <w:rFonts w:hint="eastAsia" w:ascii="宋体" w:hAnsi="宋体" w:cs="宋体"/>
                <w:color w:val="000000" w:themeColor="text1"/>
                <w:szCs w:val="24"/>
                <w:highlight w:val="none"/>
                <w:lang w:eastAsia="zh-CN"/>
                <w14:textFill>
                  <w14:solidFill>
                    <w14:schemeClr w14:val="tx1"/>
                  </w14:solidFill>
                </w14:textFill>
              </w:rPr>
            </w:pPr>
          </w:p>
          <w:p>
            <w:pPr>
              <w:pStyle w:val="15"/>
              <w:tabs>
                <w:tab w:val="left" w:pos="3780"/>
              </w:tabs>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（盖章）</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tabs>
                <w:tab w:val="left" w:pos="3780"/>
              </w:tabs>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年   月   日</w:t>
            </w:r>
            <w:r>
              <w:rPr>
                <w:rFonts w:hint="eastAsia" w:ascii="宋体" w:hAnsi="宋体" w:cs="宋体"/>
                <w:color w:val="000000" w:themeColor="text1"/>
                <w:szCs w:val="24"/>
                <w:highlight w:val="none"/>
                <w:lang w:val="en-US" w:eastAsia="zh-CN"/>
                <w14:textFill>
                  <w14:solidFill>
                    <w14:schemeClr w14:val="tx1"/>
                  </w14:solidFill>
                </w14:textFill>
              </w:rPr>
              <w:t xml:space="preserve">  </w:t>
            </w:r>
          </w:p>
        </w:tc>
      </w:tr>
    </w:tbl>
    <w:p>
      <w:pPr>
        <w:pStyle w:val="10"/>
        <w:widowControl/>
        <w:adjustRightInd w:val="0"/>
        <w:snapToGrid w:val="0"/>
        <w:spacing w:line="560" w:lineRule="exact"/>
        <w:rPr>
          <w:rFonts w:hint="eastAsia" w:ascii="宋体" w:hAnsi="宋体" w:cs="宋体"/>
          <w:color w:val="000000" w:themeColor="text1"/>
          <w:sz w:val="28"/>
          <w:szCs w:val="28"/>
          <w:highlight w:val="none"/>
          <w14:textFill>
            <w14:solidFill>
              <w14:schemeClr w14:val="tx1"/>
            </w14:solidFill>
          </w14:textFill>
        </w:rPr>
        <w:sectPr>
          <w:footnotePr>
            <w:numFmt w:val="decimalEnclosedCircleChinese"/>
          </w:footnotePr>
          <w:pgSz w:w="16838" w:h="11906" w:orient="landscape"/>
          <w:pgMar w:top="1803" w:right="1440" w:bottom="1803" w:left="1440" w:header="851" w:footer="992" w:gutter="0"/>
          <w:pgNumType w:fmt="decimal"/>
          <w:cols w:space="0" w:num="1"/>
          <w:rtlGutter w:val="0"/>
          <w:docGrid w:type="lines" w:linePitch="319" w:charSpace="0"/>
        </w:sectPr>
      </w:pPr>
      <w:r>
        <w:rPr>
          <w:rFonts w:hint="eastAsia" w:ascii="宋体" w:hAnsi="宋体" w:cs="宋体"/>
          <w:color w:val="000000" w:themeColor="text1"/>
          <w:sz w:val="28"/>
          <w:szCs w:val="28"/>
          <w:highlight w:val="none"/>
          <w14:textFill>
            <w14:solidFill>
              <w14:schemeClr w14:val="tx1"/>
            </w14:solidFill>
          </w14:textFill>
        </w:rPr>
        <w:t xml:space="preserve">单位联系人：          </w:t>
      </w:r>
      <w:r>
        <w:rPr>
          <w:rFonts w:hint="eastAsia" w:ascii="宋体" w:hAnsi="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cs="宋体"/>
          <w:color w:val="000000" w:themeColor="text1"/>
          <w:sz w:val="28"/>
          <w:szCs w:val="28"/>
          <w:highlight w:val="none"/>
          <w14:textFill>
            <w14:solidFill>
              <w14:schemeClr w14:val="tx1"/>
            </w14:solidFill>
          </w14:textFill>
        </w:rPr>
        <w:t>联系方式（手机及固话）：</w:t>
      </w:r>
      <w:r>
        <w:rPr>
          <w:rFonts w:hint="eastAsia" w:ascii="宋体" w:hAnsi="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cs="宋体"/>
          <w:color w:val="000000" w:themeColor="text1"/>
          <w:sz w:val="28"/>
          <w:szCs w:val="28"/>
          <w:highlight w:val="none"/>
          <w:lang w:eastAsia="zh-CN"/>
          <w14:textFill>
            <w14:solidFill>
              <w14:schemeClr w14:val="tx1"/>
            </w14:solidFill>
          </w14:textFill>
        </w:rPr>
        <w:t>主要负责人签名：</w:t>
      </w:r>
    </w:p>
    <w:tbl>
      <w:tblPr>
        <w:tblStyle w:val="6"/>
        <w:tblpPr w:leftFromText="180" w:rightFromText="180" w:vertAnchor="text" w:horzAnchor="page" w:tblpX="1154" w:tblpY="632"/>
        <w:tblOverlap w:val="never"/>
        <w:tblW w:w="101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889"/>
        <w:gridCol w:w="538"/>
        <w:gridCol w:w="1091"/>
        <w:gridCol w:w="733"/>
        <w:gridCol w:w="1572"/>
        <w:gridCol w:w="163"/>
        <w:gridCol w:w="1101"/>
        <w:gridCol w:w="20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7" w:hRule="atLeast"/>
        </w:trPr>
        <w:tc>
          <w:tcPr>
            <w:tcW w:w="10160" w:type="dxa"/>
            <w:gridSpan w:val="8"/>
            <w:tcBorders>
              <w:top w:val="nil"/>
              <w:left w:val="nil"/>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themeColor="text1"/>
                <w:sz w:val="32"/>
                <w:szCs w:val="32"/>
                <w:highlight w:val="none"/>
                <w:u w:val="none"/>
                <w14:textFill>
                  <w14:solidFill>
                    <w14:schemeClr w14:val="tx1"/>
                  </w14:solidFill>
                </w14:textFill>
              </w:rPr>
            </w:pPr>
            <w:r>
              <w:rPr>
                <w:color w:val="000000" w:themeColor="text1"/>
                <w:sz w:val="32"/>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-26035</wp:posOffset>
                      </wp:positionH>
                      <wp:positionV relativeFrom="paragraph">
                        <wp:posOffset>-894715</wp:posOffset>
                      </wp:positionV>
                      <wp:extent cx="1049655" cy="642620"/>
                      <wp:effectExtent l="4445" t="4445" r="12700" b="19685"/>
                      <wp:wrapNone/>
                      <wp:docPr id="2" name="文本框 2"/>
                      <wp:cNvGraphicFramePr/>
                      <a:graphic xmlns:a="http://schemas.openxmlformats.org/drawingml/2006/main">
                        <a:graphicData uri="http://schemas.microsoft.com/office/word/2010/wordprocessingShape">
                          <wps:wsp>
                            <wps:cNvSpPr txBox="1"/>
                            <wps:spPr>
                              <a:xfrm>
                                <a:off x="706120" y="421005"/>
                                <a:ext cx="1049655" cy="64262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spacing w:line="276" w:lineRule="auto"/>
                                    <w:jc w:val="left"/>
                                    <w:rPr>
                                      <w:rFonts w:hint="default" w:ascii="仿宋_GB2312" w:hAnsi="仿宋_GB2312" w:eastAsia="仿宋_GB2312" w:cs="宋体"/>
                                      <w:color w:val="000000" w:themeColor="text1"/>
                                      <w:sz w:val="32"/>
                                      <w:szCs w:val="32"/>
                                      <w:highlight w:val="none"/>
                                      <w:lang w:val="en-US"/>
                                      <w14:textFill>
                                        <w14:solidFill>
                                          <w14:schemeClr w14:val="tx1"/>
                                        </w14:solidFill>
                                      </w14:textFill>
                                    </w:rPr>
                                  </w:pPr>
                                  <w:r>
                                    <w:rPr>
                                      <w:rFonts w:hint="eastAsia" w:eastAsia="黑体"/>
                                      <w:color w:val="000000" w:themeColor="text1"/>
                                      <w:kern w:val="32"/>
                                      <w:sz w:val="32"/>
                                      <w:szCs w:val="32"/>
                                      <w:highlight w:val="none"/>
                                      <w:lang w:val="en-US" w:eastAsia="zh-CN"/>
                                      <w14:textFill>
                                        <w14:solidFill>
                                          <w14:schemeClr w14:val="tx1"/>
                                        </w14:solidFill>
                                      </w14:textFill>
                                    </w:rPr>
                                    <w:t>附件7：</w:t>
                                  </w:r>
                                </w:p>
                                <w:p>
                                  <w:pPr>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5pt;margin-top:-70.45pt;height:50.6pt;width:82.65pt;z-index:251659264;mso-width-relative:page;mso-height-relative:page;" fillcolor="#FFFFFF [3201]" filled="t" stroked="t" coordsize="21600,21600" o:gfxdata="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qVILjNoAAAALAQAADwAAAAAAAAABACAAAAAi&#10;AAAAZHJzL2Rvd25yZXYueG1sUEsBAhQAFAAAAAgAh07iQB9oeARBAgAAdAQAAA4AAAAAAAAAAQAg&#10;AAAAKQEAAGRycy9lMm9Eb2MueG1sUEsFBgAAAAAGAAYAWQEAANwFAAAAAA==&#10;">
                      <v:fill on="t" focussize="0,0"/>
                      <v:stroke weight="0.5pt" color="#FFFFFF [3212]" joinstyle="round"/>
                      <v:imagedata o:title=""/>
                      <o:lock v:ext="edit" aspectratio="f"/>
                      <v:textbox>
                        <w:txbxContent>
                          <w:p>
                            <w:pPr>
                              <w:spacing w:line="276" w:lineRule="auto"/>
                              <w:jc w:val="left"/>
                              <w:rPr>
                                <w:rFonts w:hint="default" w:ascii="仿宋_GB2312" w:hAnsi="仿宋_GB2312" w:eastAsia="仿宋_GB2312" w:cs="宋体"/>
                                <w:color w:val="000000" w:themeColor="text1"/>
                                <w:sz w:val="32"/>
                                <w:szCs w:val="32"/>
                                <w:highlight w:val="none"/>
                                <w:lang w:val="en-US"/>
                                <w14:textFill>
                                  <w14:solidFill>
                                    <w14:schemeClr w14:val="tx1"/>
                                  </w14:solidFill>
                                </w14:textFill>
                              </w:rPr>
                            </w:pPr>
                            <w:r>
                              <w:rPr>
                                <w:rFonts w:hint="eastAsia" w:eastAsia="黑体"/>
                                <w:color w:val="000000" w:themeColor="text1"/>
                                <w:kern w:val="32"/>
                                <w:sz w:val="32"/>
                                <w:szCs w:val="32"/>
                                <w:highlight w:val="none"/>
                                <w:lang w:val="en-US" w:eastAsia="zh-CN"/>
                                <w14:textFill>
                                  <w14:solidFill>
                                    <w14:schemeClr w14:val="tx1"/>
                                  </w14:solidFill>
                                </w14:textFill>
                              </w:rPr>
                              <w:t>附件7：</w:t>
                            </w:r>
                          </w:p>
                          <w:p>
                            <w:pPr>
                              <w:rPr>
                                <w:rFonts w:hint="default"/>
                                <w:lang w:val="en-US" w:eastAsia="zh-CN"/>
                              </w:rPr>
                            </w:pPr>
                          </w:p>
                        </w:txbxContent>
                      </v:textbox>
                    </v:shape>
                  </w:pict>
                </mc:Fallback>
              </mc:AlternateContent>
            </w:r>
            <w:r>
              <w:rPr>
                <w:rFonts w:hint="eastAsia" w:ascii="宋体" w:hAnsi="宋体" w:eastAsia="宋体" w:cs="宋体"/>
                <w:b/>
                <w:bCs/>
                <w:i w:val="0"/>
                <w:iCs w:val="0"/>
                <w:color w:val="000000" w:themeColor="text1"/>
                <w:kern w:val="0"/>
                <w:sz w:val="32"/>
                <w:szCs w:val="32"/>
                <w:highlight w:val="none"/>
                <w:u w:val="none"/>
                <w:lang w:val="en-US" w:eastAsia="zh-CN" w:bidi="ar"/>
                <w14:textFill>
                  <w14:solidFill>
                    <w14:schemeClr w14:val="tx1"/>
                  </w14:solidFill>
                </w14:textFill>
              </w:rPr>
              <w:t>人才荣誉奖励申请表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3" w:hRule="atLeast"/>
        </w:trPr>
        <w:tc>
          <w:tcPr>
            <w:tcW w:w="10160" w:type="dxa"/>
            <w:gridSpan w:val="8"/>
            <w:tcBorders>
              <w:top w:val="nil"/>
              <w:left w:val="nil"/>
              <w:bottom w:val="nil"/>
              <w:right w:val="nil"/>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申请表编号：                                                         申请日期：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889"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获奖人姓名或获奖团体名称</w:t>
            </w:r>
          </w:p>
        </w:tc>
        <w:tc>
          <w:tcPr>
            <w:tcW w:w="1629"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733"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奖励类型</w:t>
            </w:r>
          </w:p>
        </w:tc>
        <w:tc>
          <w:tcPr>
            <w:tcW w:w="1572"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□个人 </w:t>
            </w:r>
          </w:p>
        </w:tc>
        <w:tc>
          <w:tcPr>
            <w:tcW w:w="1264"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获奖级别</w:t>
            </w:r>
          </w:p>
        </w:tc>
        <w:tc>
          <w:tcPr>
            <w:tcW w:w="2073" w:type="dxa"/>
            <w:tcBorders>
              <w:top w:val="single" w:color="000000" w:sz="4" w:space="0"/>
              <w:left w:val="single" w:color="000000" w:sz="4" w:space="0"/>
              <w:bottom w:val="nil"/>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□国家级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28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629"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73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572" w:type="dxa"/>
            <w:tcBorders>
              <w:top w:val="nil"/>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□团体</w:t>
            </w:r>
          </w:p>
        </w:tc>
        <w:tc>
          <w:tcPr>
            <w:tcW w:w="1264"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2073" w:type="dxa"/>
            <w:tcBorders>
              <w:top w:val="nil"/>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□省部级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6" w:hRule="atLeast"/>
        </w:trPr>
        <w:tc>
          <w:tcPr>
            <w:tcW w:w="28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表彰、奖励、荣誉称号或奖项情况</w:t>
            </w:r>
          </w:p>
        </w:tc>
        <w:tc>
          <w:tcPr>
            <w:tcW w:w="7271" w:type="dxa"/>
            <w:gridSpan w:val="7"/>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9" w:hRule="atLeast"/>
        </w:trPr>
        <w:tc>
          <w:tcPr>
            <w:tcW w:w="28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荣誉获得时间</w:t>
            </w:r>
          </w:p>
        </w:tc>
        <w:tc>
          <w:tcPr>
            <w:tcW w:w="2362" w:type="dxa"/>
            <w:gridSpan w:val="3"/>
            <w:tcBorders>
              <w:top w:val="nil"/>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572" w:type="dxa"/>
            <w:tcBorders>
              <w:top w:val="nil"/>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参加项目名称</w:t>
            </w:r>
          </w:p>
        </w:tc>
        <w:tc>
          <w:tcPr>
            <w:tcW w:w="3337"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6" w:hRule="atLeast"/>
        </w:trPr>
        <w:tc>
          <w:tcPr>
            <w:tcW w:w="28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团体经办人</w:t>
            </w:r>
          </w:p>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（团体填写）</w:t>
            </w:r>
          </w:p>
        </w:tc>
        <w:tc>
          <w:tcPr>
            <w:tcW w:w="2362"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联系电话</w:t>
            </w:r>
          </w:p>
        </w:tc>
        <w:tc>
          <w:tcPr>
            <w:tcW w:w="3337" w:type="dxa"/>
            <w:gridSpan w:val="3"/>
            <w:tcBorders>
              <w:top w:val="single" w:color="000000" w:sz="4" w:space="0"/>
              <w:left w:val="single" w:color="000000" w:sz="4" w:space="0"/>
              <w:bottom w:val="single" w:color="000000" w:sz="4" w:space="0"/>
              <w:right w:val="single" w:color="000000" w:sz="4" w:space="0"/>
            </w:tcBorders>
            <w:noWrap w:val="0"/>
            <w:vAlign w:val="top"/>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95" w:hRule="atLeast"/>
        </w:trPr>
        <w:tc>
          <w:tcPr>
            <w:tcW w:w="2889" w:type="dxa"/>
            <w:tcBorders>
              <w:top w:val="nil"/>
              <w:left w:val="single" w:color="auto" w:sz="4" w:space="0"/>
              <w:bottom w:val="nil"/>
              <w:right w:val="nil"/>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证件类型</w:t>
            </w:r>
          </w:p>
        </w:tc>
        <w:tc>
          <w:tcPr>
            <w:tcW w:w="2362"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证件号码</w:t>
            </w:r>
          </w:p>
        </w:tc>
        <w:tc>
          <w:tcPr>
            <w:tcW w:w="3337"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6" w:hRule="atLeast"/>
        </w:trPr>
        <w:tc>
          <w:tcPr>
            <w:tcW w:w="28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账户</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名称</w:t>
            </w:r>
          </w:p>
        </w:tc>
        <w:tc>
          <w:tcPr>
            <w:tcW w:w="2362"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2"/>
                <w:szCs w:val="22"/>
                <w:highlight w:val="none"/>
                <w:u w:val="none"/>
                <w:lang w:val="en-US" w:eastAsia="zh-CN"/>
                <w14:textFill>
                  <w14:solidFill>
                    <w14:schemeClr w14:val="tx1"/>
                  </w14:solidFill>
                </w14:textFill>
              </w:rPr>
            </w:pPr>
            <w:r>
              <w:rPr>
                <w:rFonts w:hint="eastAsia" w:ascii="宋体" w:hAnsi="宋体" w:cs="宋体"/>
                <w:i w:val="0"/>
                <w:iCs w:val="0"/>
                <w:color w:val="000000" w:themeColor="text1"/>
                <w:sz w:val="22"/>
                <w:szCs w:val="22"/>
                <w:highlight w:val="none"/>
                <w:u w:val="none"/>
                <w:lang w:val="en-US" w:eastAsia="zh-CN"/>
                <w14:textFill>
                  <w14:solidFill>
                    <w14:schemeClr w14:val="tx1"/>
                  </w14:solidFill>
                </w14:textFill>
              </w:rPr>
              <w:t>社会保障卡账号或银行卡账号</w:t>
            </w:r>
          </w:p>
        </w:tc>
        <w:tc>
          <w:tcPr>
            <w:tcW w:w="3337"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26" w:hRule="atLeast"/>
        </w:trPr>
        <w:tc>
          <w:tcPr>
            <w:tcW w:w="28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社会保障卡开户行或其他开户行名称</w:t>
            </w:r>
          </w:p>
        </w:tc>
        <w:tc>
          <w:tcPr>
            <w:tcW w:w="2362" w:type="dxa"/>
            <w:gridSpan w:val="3"/>
            <w:tcBorders>
              <w:top w:val="single" w:color="000000" w:sz="4" w:space="0"/>
              <w:left w:val="single" w:color="000000" w:sz="4" w:space="0"/>
              <w:bottom w:val="nil"/>
              <w:right w:val="nil"/>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申请奖励金额（元）</w:t>
            </w:r>
          </w:p>
        </w:tc>
        <w:tc>
          <w:tcPr>
            <w:tcW w:w="3337" w:type="dxa"/>
            <w:gridSpan w:val="3"/>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47" w:hRule="atLeast"/>
        </w:trPr>
        <w:tc>
          <w:tcPr>
            <w:tcW w:w="28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本人承诺</w:t>
            </w:r>
          </w:p>
        </w:tc>
        <w:tc>
          <w:tcPr>
            <w:tcW w:w="7271"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本人承诺所填内容及提供的所有资料均属真实、无误，如有虚假，愿承担一切责任。</w:t>
            </w:r>
          </w:p>
          <w:p>
            <w:pPr>
              <w:keepNext w:val="0"/>
              <w:keepLines w:val="0"/>
              <w:widowControl/>
              <w:suppressLineNumbers w:val="0"/>
              <w:jc w:val="center"/>
              <w:textAlignment w:val="center"/>
              <w:rPr>
                <w:rFonts w:hint="eastAsia"/>
                <w:color w:val="000000" w:themeColor="text1"/>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w:t>
            </w:r>
          </w:p>
          <w:p>
            <w:pPr>
              <w:keepNext w:val="0"/>
              <w:keepLines w:val="0"/>
              <w:widowControl/>
              <w:suppressLineNumbers w:val="0"/>
              <w:jc w:val="center"/>
              <w:textAlignment w:val="cente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签名：</w:t>
            </w:r>
          </w:p>
          <w:p>
            <w:pPr>
              <w:pStyle w:val="2"/>
              <w:rPr>
                <w:rFonts w:hint="eastAsia"/>
                <w:color w:val="000000" w:themeColor="text1"/>
                <w:lang w:val="en-US" w:eastAsia="zh-CN"/>
                <w14:textFill>
                  <w14:solidFill>
                    <w14:schemeClr w14:val="tx1"/>
                  </w14:solidFill>
                </w14:textFill>
              </w:rPr>
            </w:pPr>
          </w:p>
          <w:p>
            <w:pPr>
              <w:keepNext w:val="0"/>
              <w:keepLines w:val="0"/>
              <w:widowControl/>
              <w:suppressLineNumbers w:val="0"/>
              <w:jc w:val="center"/>
              <w:textAlignment w:val="center"/>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501" w:hRule="atLeast"/>
        </w:trPr>
        <w:tc>
          <w:tcPr>
            <w:tcW w:w="3427" w:type="dxa"/>
            <w:gridSpan w:val="2"/>
            <w:tcBorders>
              <w:top w:val="single" w:color="000000" w:sz="4" w:space="0"/>
              <w:left w:val="single" w:color="000000" w:sz="4" w:space="0"/>
              <w:bottom w:val="single" w:color="000000"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县人才和公共就业服务中心</w:t>
            </w: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审核</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意见：</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经审核，符合（个人  团体）申领奖励条件，拟发放补贴￥             元。   </w:t>
            </w:r>
          </w:p>
          <w:p>
            <w:pPr>
              <w:pStyle w:val="2"/>
              <w:ind w:left="0" w:leftChars="0" w:firstLine="0" w:firstLineChars="0"/>
              <w:rPr>
                <w:rFonts w:hint="eastAsia"/>
                <w:color w:val="000000" w:themeColor="text1"/>
                <w:lang w:val="en-US" w:eastAsia="zh-CN"/>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经办人：</w:t>
            </w:r>
          </w:p>
          <w:p>
            <w:pPr>
              <w:pStyle w:val="2"/>
              <w:rPr>
                <w:rFonts w:hint="eastAsia"/>
                <w:color w:val="000000" w:themeColor="text1"/>
                <w:lang w:val="en-US" w:eastAsia="zh-CN"/>
                <w14:textFill>
                  <w14:solidFill>
                    <w14:schemeClr w14:val="tx1"/>
                  </w14:solidFill>
                </w14:textFill>
              </w:rPr>
            </w:pPr>
          </w:p>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审核人：</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w:t>
            </w:r>
          </w:p>
          <w:p>
            <w:pPr>
              <w:keepNext w:val="0"/>
              <w:keepLines w:val="0"/>
              <w:widowControl/>
              <w:suppressLineNumbers w:val="0"/>
              <w:ind w:firstLine="1540" w:firstLineChars="70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（单位盖章）</w:t>
            </w:r>
          </w:p>
          <w:p>
            <w:pPr>
              <w:keepNext w:val="0"/>
              <w:keepLines w:val="0"/>
              <w:widowControl/>
              <w:suppressLineNumbers w:val="0"/>
              <w:ind w:left="1529" w:leftChars="728" w:firstLine="440" w:firstLineChars="200"/>
              <w:jc w:val="left"/>
              <w:textAlignment w:val="top"/>
              <w:rPr>
                <w:rFonts w:hint="eastAsia" w:ascii="宋体" w:hAnsi="宋体" w:eastAsia="宋体" w:cs="宋体"/>
                <w:i w:val="0"/>
                <w:iCs w:val="0"/>
                <w:color w:val="000000" w:themeColor="text1"/>
                <w:sz w:val="22"/>
                <w:szCs w:val="22"/>
                <w:highlight w:val="none"/>
                <w:u w:val="none"/>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年    月    日   </w:t>
            </w:r>
          </w:p>
        </w:tc>
        <w:tc>
          <w:tcPr>
            <w:tcW w:w="3559" w:type="dxa"/>
            <w:gridSpan w:val="4"/>
            <w:tcBorders>
              <w:top w:val="single" w:color="000000" w:sz="4" w:space="0"/>
              <w:left w:val="single" w:color="auto" w:sz="4" w:space="0"/>
              <w:bottom w:val="single" w:color="000000" w:sz="4" w:space="0"/>
              <w:right w:val="single" w:color="auto" w:sz="4" w:space="0"/>
            </w:tcBorders>
            <w:noWrap w:val="0"/>
            <w:vAlign w:val="top"/>
          </w:tcPr>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主管单位复审</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意见：</w:t>
            </w:r>
          </w:p>
          <w:p>
            <w:pPr>
              <w:pStyle w:val="2"/>
              <w:rPr>
                <w:rFonts w:hint="eastAsia"/>
                <w:color w:val="000000" w:themeColor="text1"/>
                <w:lang w:val="en-US" w:eastAsia="zh-CN"/>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签名</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w:t>
            </w: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ind w:firstLine="880" w:firstLineChars="40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ind w:firstLine="880" w:firstLineChars="40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ind w:firstLine="1100" w:firstLineChars="50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（单位盖章）</w:t>
            </w:r>
          </w:p>
          <w:p>
            <w:pPr>
              <w:keepNext w:val="0"/>
              <w:keepLines w:val="0"/>
              <w:widowControl/>
              <w:suppressLineNumbers w:val="0"/>
              <w:jc w:val="left"/>
              <w:textAlignment w:val="top"/>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w:t>
            </w: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 xml:space="preserve">    </w:t>
            </w:r>
          </w:p>
          <w:p>
            <w:pPr>
              <w:keepNext w:val="0"/>
              <w:keepLines w:val="0"/>
              <w:widowControl/>
              <w:suppressLineNumbers w:val="0"/>
              <w:ind w:firstLine="1100" w:firstLineChars="50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年    月   日 </w:t>
            </w:r>
          </w:p>
        </w:tc>
        <w:tc>
          <w:tcPr>
            <w:tcW w:w="3174" w:type="dxa"/>
            <w:gridSpan w:val="2"/>
            <w:tcBorders>
              <w:top w:val="single" w:color="000000" w:sz="4" w:space="0"/>
              <w:left w:val="single" w:color="auto" w:sz="4" w:space="0"/>
              <w:bottom w:val="single" w:color="000000" w:sz="4" w:space="0"/>
              <w:right w:val="single" w:color="000000" w:sz="4" w:space="0"/>
            </w:tcBorders>
            <w:noWrap w:val="0"/>
            <w:vAlign w:val="top"/>
          </w:tcPr>
          <w:p>
            <w:pPr>
              <w:keepNext w:val="0"/>
              <w:keepLines w:val="0"/>
              <w:widowControl/>
              <w:suppressLineNumbers w:val="0"/>
              <w:jc w:val="left"/>
              <w:textAlignment w:val="top"/>
              <w:rPr>
                <w:rFonts w:hint="eastAsia"/>
                <w:color w:val="000000" w:themeColor="text1"/>
                <w:lang w:val="en-US" w:eastAsia="zh-CN"/>
                <w14:textFill>
                  <w14:solidFill>
                    <w14:schemeClr w14:val="tx1"/>
                  </w14:solidFill>
                </w14:textFill>
              </w:rPr>
            </w:pPr>
          </w:p>
          <w:p>
            <w:pPr>
              <w:keepNext w:val="0"/>
              <w:keepLines w:val="0"/>
              <w:widowControl/>
              <w:suppressLineNumbers w:val="0"/>
              <w:ind w:firstLine="210" w:firstLineChars="100"/>
              <w:jc w:val="left"/>
              <w:textAlignment w:val="top"/>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县委人才办审定意见：</w:t>
            </w: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ind w:left="0" w:leftChars="0" w:firstLine="0" w:firstLineChars="0"/>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ind w:left="0" w:leftChars="0" w:firstLine="0" w:firstLineChars="0"/>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pStyle w:val="2"/>
              <w:rPr>
                <w:rFonts w:hint="eastAsia"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jc w:val="left"/>
              <w:textAlignment w:val="top"/>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pPr>
          </w:p>
          <w:p>
            <w:pPr>
              <w:keepNext w:val="0"/>
              <w:keepLines w:val="0"/>
              <w:widowControl/>
              <w:suppressLineNumbers w:val="0"/>
              <w:ind w:firstLine="660" w:firstLineChars="300"/>
              <w:jc w:val="left"/>
              <w:textAlignment w:val="top"/>
              <w:rPr>
                <w:rFonts w:hint="eastAsia"/>
                <w:color w:val="000000" w:themeColor="text1"/>
                <w:lang w:val="en-US" w:eastAsia="zh-CN"/>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（单位盖章）</w:t>
            </w:r>
          </w:p>
          <w:p>
            <w:pPr>
              <w:pStyle w:val="2"/>
              <w:ind w:left="877" w:leftChars="208" w:hanging="440" w:hangingChars="200"/>
              <w:rPr>
                <w:rFonts w:hint="default" w:ascii="宋体" w:hAnsi="宋体" w:cs="宋体"/>
                <w:i w:val="0"/>
                <w:iCs w:val="0"/>
                <w:color w:val="000000" w:themeColor="text1"/>
                <w:kern w:val="0"/>
                <w:sz w:val="22"/>
                <w:szCs w:val="22"/>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2"/>
                <w:szCs w:val="22"/>
                <w:highlight w:val="none"/>
                <w:u w:val="none"/>
                <w:lang w:val="en-US" w:eastAsia="zh-CN" w:bidi="ar"/>
                <w14:textFill>
                  <w14:solidFill>
                    <w14:schemeClr w14:val="tx1"/>
                  </w14:solidFill>
                </w14:textFill>
              </w:rPr>
              <w:t xml:space="preserve">                          年    月    日 </w:t>
            </w:r>
          </w:p>
        </w:tc>
      </w:tr>
    </w:tbl>
    <w:p>
      <w:pPr>
        <w:pStyle w:val="10"/>
        <w:widowControl/>
        <w:adjustRightInd w:val="0"/>
        <w:snapToGrid w:val="0"/>
        <w:spacing w:line="560" w:lineRule="exact"/>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pPr>
    </w:p>
    <w:p>
      <w:pPr>
        <w:spacing w:line="276" w:lineRule="auto"/>
        <w:jc w:val="left"/>
        <w:rPr>
          <w:rFonts w:hint="default" w:ascii="仿宋_GB2312" w:hAnsi="仿宋_GB2312" w:eastAsia="仿宋_GB2312" w:cs="宋体"/>
          <w:color w:val="000000" w:themeColor="text1"/>
          <w:sz w:val="32"/>
          <w:szCs w:val="32"/>
          <w:highlight w:val="none"/>
          <w:lang w:val="en-US"/>
          <w14:textFill>
            <w14:solidFill>
              <w14:schemeClr w14:val="tx1"/>
            </w14:solidFill>
          </w14:textFill>
        </w:rPr>
      </w:pPr>
      <w:r>
        <w:rPr>
          <w:rFonts w:hint="eastAsia" w:eastAsia="黑体"/>
          <w:color w:val="000000" w:themeColor="text1"/>
          <w:kern w:val="32"/>
          <w:sz w:val="32"/>
          <w:szCs w:val="32"/>
          <w:highlight w:val="none"/>
          <w:lang w:val="en-US" w:eastAsia="zh-CN"/>
          <w14:textFill>
            <w14:solidFill>
              <w14:schemeClr w14:val="tx1"/>
            </w14:solidFill>
          </w14:textFill>
        </w:rPr>
        <w:t>附件8：</w:t>
      </w:r>
    </w:p>
    <w:p>
      <w:pPr>
        <w:spacing w:line="276" w:lineRule="auto"/>
        <w:jc w:val="center"/>
        <w:rPr>
          <w:rFonts w:hint="eastAsia" w:ascii="黑体" w:hAnsi="黑体" w:eastAsia="黑体" w:cs="黑体"/>
          <w:b/>
          <w:bCs/>
          <w:color w:val="000000" w:themeColor="text1"/>
          <w:kern w:val="0"/>
          <w:sz w:val="36"/>
          <w:szCs w:val="36"/>
          <w:highlight w:val="none"/>
          <w:lang w:val="en-US" w:eastAsia="zh-CN"/>
          <w14:textFill>
            <w14:solidFill>
              <w14:schemeClr w14:val="tx1"/>
            </w14:solidFill>
          </w14:textFill>
        </w:rPr>
      </w:pPr>
      <w:r>
        <w:rPr>
          <w:rFonts w:hint="eastAsia" w:ascii="黑体" w:hAnsi="黑体" w:eastAsia="黑体" w:cs="黑体"/>
          <w:b/>
          <w:bCs/>
          <w:color w:val="000000" w:themeColor="text1"/>
          <w:kern w:val="0"/>
          <w:sz w:val="36"/>
          <w:szCs w:val="36"/>
          <w:highlight w:val="none"/>
          <w:lang w:val="en-US" w:eastAsia="zh-CN"/>
          <w14:textFill>
            <w14:solidFill>
              <w14:schemeClr w14:val="tx1"/>
            </w14:solidFill>
          </w14:textFill>
        </w:rPr>
        <w:t>连山壮族瑶族自治县机关企事业单位在职人员学历提升补助申报表</w:t>
      </w:r>
    </w:p>
    <w:tbl>
      <w:tblPr>
        <w:tblStyle w:val="6"/>
        <w:tblW w:w="87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60"/>
        <w:gridCol w:w="420"/>
        <w:gridCol w:w="420"/>
        <w:gridCol w:w="723"/>
        <w:gridCol w:w="117"/>
        <w:gridCol w:w="160"/>
        <w:gridCol w:w="1107"/>
        <w:gridCol w:w="413"/>
        <w:gridCol w:w="835"/>
        <w:gridCol w:w="810"/>
        <w:gridCol w:w="1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07" w:hRule="atLeast"/>
          <w:jc w:val="center"/>
        </w:trPr>
        <w:tc>
          <w:tcPr>
            <w:tcW w:w="1184" w:type="dxa"/>
            <w:tcBorders>
              <w:top w:val="single" w:color="auto" w:sz="8" w:space="0"/>
              <w:left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姓名</w:t>
            </w:r>
          </w:p>
        </w:tc>
        <w:tc>
          <w:tcPr>
            <w:tcW w:w="1260" w:type="dxa"/>
            <w:tcBorders>
              <w:top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tc>
        <w:tc>
          <w:tcPr>
            <w:tcW w:w="840" w:type="dxa"/>
            <w:gridSpan w:val="2"/>
            <w:tcBorders>
              <w:top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性别</w:t>
            </w:r>
          </w:p>
        </w:tc>
        <w:tc>
          <w:tcPr>
            <w:tcW w:w="1000" w:type="dxa"/>
            <w:gridSpan w:val="3"/>
            <w:tcBorders>
              <w:top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c>
          <w:tcPr>
            <w:tcW w:w="1107" w:type="dxa"/>
            <w:tcBorders>
              <w:top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出生年月</w:t>
            </w:r>
          </w:p>
        </w:tc>
        <w:tc>
          <w:tcPr>
            <w:tcW w:w="1248" w:type="dxa"/>
            <w:gridSpan w:val="2"/>
            <w:tcBorders>
              <w:top w:val="single" w:color="auto" w:sz="8" w:space="0"/>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c>
          <w:tcPr>
            <w:tcW w:w="810" w:type="dxa"/>
            <w:tcBorders>
              <w:top w:val="single" w:color="auto" w:sz="8" w:space="0"/>
              <w:left w:val="single" w:color="auto" w:sz="4" w:space="0"/>
              <w:right w:val="single" w:color="auto" w:sz="4" w:space="0"/>
            </w:tcBorders>
            <w:noWrap w:val="0"/>
            <w:vAlign w:val="center"/>
          </w:tcPr>
          <w:p>
            <w:pPr>
              <w:spacing w:line="240" w:lineRule="auto"/>
              <w:jc w:val="center"/>
              <w:rPr>
                <w:rFonts w:hint="eastAsia" w:ascii="仿宋_GB2312" w:eastAsia="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政治面目</w:t>
            </w:r>
          </w:p>
        </w:tc>
        <w:tc>
          <w:tcPr>
            <w:tcW w:w="1299" w:type="dxa"/>
            <w:tcBorders>
              <w:top w:val="single" w:color="auto" w:sz="8" w:space="0"/>
              <w:left w:val="single" w:color="auto" w:sz="4" w:space="0"/>
              <w:right w:val="single" w:color="auto" w:sz="8" w:space="0"/>
            </w:tcBorders>
            <w:noWrap w:val="0"/>
            <w:vAlign w:val="center"/>
          </w:tcPr>
          <w:p>
            <w:pPr>
              <w:spacing w:line="240" w:lineRule="auto"/>
              <w:rPr>
                <w:rFonts w:hint="eastAsia" w:ascii="仿宋_GB2312"/>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0" w:hRule="atLeast"/>
          <w:jc w:val="center"/>
        </w:trPr>
        <w:tc>
          <w:tcPr>
            <w:tcW w:w="1184" w:type="dxa"/>
            <w:tcBorders>
              <w:top w:val="single" w:color="auto" w:sz="4" w:space="0"/>
              <w:left w:val="single" w:color="auto" w:sz="8" w:space="0"/>
              <w:right w:val="single" w:color="auto" w:sz="8" w:space="0"/>
            </w:tcBorders>
            <w:noWrap w:val="0"/>
            <w:vAlign w:val="center"/>
          </w:tcPr>
          <w:p>
            <w:pPr>
              <w:spacing w:line="240" w:lineRule="auto"/>
              <w:jc w:val="center"/>
              <w:rPr>
                <w:rFonts w:hint="eastAsia" w:ascii="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身份证号</w:t>
            </w:r>
          </w:p>
        </w:tc>
        <w:tc>
          <w:tcPr>
            <w:tcW w:w="7564" w:type="dxa"/>
            <w:gridSpan w:val="11"/>
            <w:tcBorders>
              <w:top w:val="single" w:color="auto" w:sz="4" w:space="0"/>
              <w:left w:val="single" w:color="auto" w:sz="8" w:space="0"/>
              <w:right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70" w:hRule="atLeast"/>
          <w:jc w:val="center"/>
        </w:trPr>
        <w:tc>
          <w:tcPr>
            <w:tcW w:w="1184" w:type="dxa"/>
            <w:tcBorders>
              <w:top w:val="single" w:color="auto" w:sz="4" w:space="0"/>
              <w:left w:val="single" w:color="auto" w:sz="8"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最高学历及学位</w:t>
            </w:r>
          </w:p>
        </w:tc>
        <w:tc>
          <w:tcPr>
            <w:tcW w:w="1680" w:type="dxa"/>
            <w:gridSpan w:val="2"/>
            <w:tcBorders>
              <w:top w:val="single" w:color="auto" w:sz="4" w:space="0"/>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highlight w:val="none"/>
                <w14:textFill>
                  <w14:solidFill>
                    <w14:schemeClr w14:val="tx1"/>
                  </w14:solidFill>
                </w14:textFill>
              </w:rPr>
            </w:pPr>
          </w:p>
        </w:tc>
        <w:tc>
          <w:tcPr>
            <w:tcW w:w="1143" w:type="dxa"/>
            <w:gridSpan w:val="2"/>
            <w:tcBorders>
              <w:top w:val="single" w:color="auto" w:sz="4" w:space="0"/>
              <w:right w:val="single" w:color="auto" w:sz="4" w:space="0"/>
            </w:tcBorders>
            <w:noWrap w:val="0"/>
            <w:vAlign w:val="center"/>
          </w:tcPr>
          <w:p>
            <w:pPr>
              <w:spacing w:line="240" w:lineRule="auto"/>
              <w:rPr>
                <w:rFonts w:hint="eastAsia" w:ascii="仿宋_GB2312" w:eastAsia="仿宋_GB2312"/>
                <w:color w:val="000000" w:themeColor="text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毕业院校</w:t>
            </w:r>
          </w:p>
        </w:tc>
        <w:tc>
          <w:tcPr>
            <w:tcW w:w="1797" w:type="dxa"/>
            <w:gridSpan w:val="4"/>
            <w:tcBorders>
              <w:top w:val="single" w:color="auto" w:sz="4" w:space="0"/>
              <w:right w:val="single" w:color="auto" w:sz="4" w:space="0"/>
            </w:tcBorders>
            <w:noWrap w:val="0"/>
            <w:vAlign w:val="center"/>
          </w:tcPr>
          <w:p>
            <w:pPr>
              <w:spacing w:line="240" w:lineRule="auto"/>
              <w:rPr>
                <w:rFonts w:hint="eastAsia" w:ascii="仿宋_GB2312"/>
                <w:color w:val="000000" w:themeColor="text1"/>
                <w:highlight w:val="none"/>
                <w14:textFill>
                  <w14:solidFill>
                    <w14:schemeClr w14:val="tx1"/>
                  </w14:solidFill>
                </w14:textFill>
              </w:rPr>
            </w:pPr>
          </w:p>
        </w:tc>
        <w:tc>
          <w:tcPr>
            <w:tcW w:w="835" w:type="dxa"/>
            <w:tcBorders>
              <w:top w:val="single" w:color="auto" w:sz="4" w:space="0"/>
              <w:right w:val="single" w:color="auto" w:sz="4" w:space="0"/>
            </w:tcBorders>
            <w:noWrap w:val="0"/>
            <w:vAlign w:val="center"/>
          </w:tcPr>
          <w:p>
            <w:pPr>
              <w:spacing w:line="240" w:lineRule="auto"/>
              <w:rPr>
                <w:rFonts w:hint="eastAsia" w:ascii="仿宋_GB2312" w:eastAsia="仿宋_GB2312"/>
                <w:color w:val="000000" w:themeColor="text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专业</w:t>
            </w:r>
          </w:p>
        </w:tc>
        <w:tc>
          <w:tcPr>
            <w:tcW w:w="2109" w:type="dxa"/>
            <w:gridSpan w:val="2"/>
            <w:tcBorders>
              <w:top w:val="single" w:color="auto" w:sz="4" w:space="0"/>
              <w:right w:val="single" w:color="auto" w:sz="8" w:space="0"/>
            </w:tcBorders>
            <w:noWrap w:val="0"/>
            <w:vAlign w:val="center"/>
          </w:tcPr>
          <w:p>
            <w:pPr>
              <w:spacing w:line="240" w:lineRule="auto"/>
              <w:rPr>
                <w:rFonts w:hint="eastAsia" w:ascii="仿宋_GB2312"/>
                <w:color w:val="000000" w:themeColor="text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93" w:hRule="atLeast"/>
          <w:jc w:val="center"/>
        </w:trPr>
        <w:tc>
          <w:tcPr>
            <w:tcW w:w="1184" w:type="dxa"/>
            <w:tcBorders>
              <w:left w:val="single" w:color="auto" w:sz="8" w:space="0"/>
            </w:tcBorders>
            <w:noWrap w:val="0"/>
            <w:vAlign w:val="center"/>
          </w:tcPr>
          <w:p>
            <w:pPr>
              <w:spacing w:line="240" w:lineRule="auto"/>
              <w:jc w:val="center"/>
              <w:rPr>
                <w:rFonts w:hint="default" w:ascii="仿宋_GB2312" w:eastAsia="仿宋_GB2312"/>
                <w:color w:val="000000" w:themeColor="text1"/>
                <w:sz w:val="21"/>
                <w:szCs w:val="21"/>
                <w:highlight w:val="none"/>
                <w:lang w:val="en-US" w:eastAsia="zh-CN"/>
                <w14:textFill>
                  <w14:solidFill>
                    <w14:schemeClr w14:val="tx1"/>
                  </w14:solidFill>
                </w14:textFill>
              </w:rPr>
            </w:pPr>
            <w:r>
              <w:rPr>
                <w:rFonts w:hint="eastAsia" w:ascii="仿宋_GB2312"/>
                <w:color w:val="000000" w:themeColor="text1"/>
                <w:sz w:val="21"/>
                <w:szCs w:val="21"/>
                <w:highlight w:val="none"/>
                <w:lang w:val="en-US" w:eastAsia="zh-CN"/>
                <w14:textFill>
                  <w14:solidFill>
                    <w14:schemeClr w14:val="tx1"/>
                  </w14:solidFill>
                </w14:textFill>
              </w:rPr>
              <w:t>取得硕士研究生时间</w:t>
            </w:r>
          </w:p>
        </w:tc>
        <w:tc>
          <w:tcPr>
            <w:tcW w:w="2940" w:type="dxa"/>
            <w:gridSpan w:val="5"/>
            <w:tcBorders>
              <w:right w:val="single" w:color="auto" w:sz="4"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jc w:val="center"/>
              <w:rPr>
                <w:rFonts w:hint="eastAsia" w:ascii="仿宋_GB2312"/>
                <w:color w:val="000000" w:themeColor="text1"/>
                <w:spacing w:val="0"/>
                <w:sz w:val="21"/>
                <w:szCs w:val="21"/>
                <w:highlight w:val="none"/>
                <w14:textFill>
                  <w14:solidFill>
                    <w14:schemeClr w14:val="tx1"/>
                  </w14:solidFill>
                </w14:textFill>
              </w:rPr>
            </w:pP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u w:val="none" w:color="auto"/>
                <w:lang w:val="en-US" w:eastAsia="zh-CN"/>
                <w14:textFill>
                  <w14:solidFill>
                    <w14:schemeClr w14:val="tx1"/>
                  </w14:solidFill>
                </w14:textFill>
              </w:rPr>
              <w:t>年</w:t>
            </w: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月</w:t>
            </w: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日</w:t>
            </w:r>
          </w:p>
        </w:tc>
        <w:tc>
          <w:tcPr>
            <w:tcW w:w="1267" w:type="dxa"/>
            <w:gridSpan w:val="2"/>
            <w:tcBorders>
              <w:right w:val="single" w:color="auto" w:sz="4" w:space="0"/>
            </w:tcBorders>
            <w:noWrap w:val="0"/>
            <w:vAlign w:val="center"/>
          </w:tcPr>
          <w:p>
            <w:pPr>
              <w:spacing w:line="240" w:lineRule="auto"/>
              <w:jc w:val="center"/>
              <w:rPr>
                <w:rFonts w:hint="eastAsia" w:ascii="仿宋_GB2312" w:eastAsia="仿宋_GB2312"/>
                <w:color w:val="000000" w:themeColor="text1"/>
                <w:spacing w:val="0"/>
                <w:sz w:val="21"/>
                <w:szCs w:val="21"/>
                <w:highlight w:val="none"/>
                <w:lang w:eastAsia="zh-CN"/>
                <w14:textFill>
                  <w14:solidFill>
                    <w14:schemeClr w14:val="tx1"/>
                  </w14:solidFill>
                </w14:textFill>
              </w:rPr>
            </w:pPr>
            <w:r>
              <w:rPr>
                <w:rFonts w:hint="eastAsia" w:ascii="仿宋_GB2312"/>
                <w:color w:val="000000" w:themeColor="text1"/>
                <w:sz w:val="21"/>
                <w:szCs w:val="21"/>
                <w:highlight w:val="none"/>
                <w14:textFill>
                  <w14:solidFill>
                    <w14:schemeClr w14:val="tx1"/>
                  </w14:solidFill>
                </w14:textFill>
              </w:rPr>
              <w:t>联系电话</w:t>
            </w:r>
          </w:p>
        </w:tc>
        <w:tc>
          <w:tcPr>
            <w:tcW w:w="3357" w:type="dxa"/>
            <w:gridSpan w:val="4"/>
            <w:tcBorders>
              <w:right w:val="single" w:color="auto" w:sz="8" w:space="0"/>
            </w:tcBorders>
            <w:noWrap w:val="0"/>
            <w:vAlign w:val="center"/>
          </w:tcPr>
          <w:p>
            <w:pPr>
              <w:spacing w:line="240" w:lineRule="auto"/>
              <w:jc w:val="center"/>
              <w:rPr>
                <w:rFonts w:hint="eastAsia" w:ascii="仿宋_GB2312"/>
                <w:color w:val="000000" w:themeColor="text1"/>
                <w:spacing w:val="0"/>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37" w:hRule="atLeast"/>
          <w:jc w:val="center"/>
        </w:trPr>
        <w:tc>
          <w:tcPr>
            <w:tcW w:w="1184" w:type="dxa"/>
            <w:tcBorders>
              <w:left w:val="single" w:color="auto" w:sz="8" w:space="0"/>
            </w:tcBorders>
            <w:noWrap w:val="0"/>
            <w:vAlign w:val="center"/>
          </w:tcPr>
          <w:p>
            <w:pPr>
              <w:spacing w:line="240" w:lineRule="auto"/>
              <w:jc w:val="center"/>
              <w:rPr>
                <w:rFonts w:hint="eastAsia" w:ascii="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合同期限</w:t>
            </w:r>
          </w:p>
        </w:tc>
        <w:tc>
          <w:tcPr>
            <w:tcW w:w="7564" w:type="dxa"/>
            <w:gridSpan w:val="11"/>
            <w:tcBorders>
              <w:right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lang w:val="en-US" w:eastAsia="zh-CN"/>
                <w14:textFill>
                  <w14:solidFill>
                    <w14:schemeClr w14:val="tx1"/>
                  </w14:solidFill>
                </w14:textFill>
              </w:rPr>
              <w:t xml:space="preserve"> </w:t>
            </w: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年</w:t>
            </w: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月</w:t>
            </w: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日至</w:t>
            </w: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年</w:t>
            </w: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月</w:t>
            </w:r>
            <w:r>
              <w:rPr>
                <w:rFonts w:hint="eastAsia" w:ascii="仿宋_GB2312"/>
                <w:color w:val="000000" w:themeColor="text1"/>
                <w:sz w:val="21"/>
                <w:szCs w:val="21"/>
                <w:highlight w:val="none"/>
                <w:u w:val="single" w:color="auto"/>
                <w:lang w:val="en-US" w:eastAsia="zh-CN"/>
                <w14:textFill>
                  <w14:solidFill>
                    <w14:schemeClr w14:val="tx1"/>
                  </w14:solidFill>
                </w14:textFill>
              </w:rPr>
              <w:t xml:space="preserve">    </w:t>
            </w:r>
            <w:r>
              <w:rPr>
                <w:rFonts w:hint="eastAsia" w:ascii="仿宋_GB2312"/>
                <w:color w:val="000000" w:themeColor="text1"/>
                <w:sz w:val="21"/>
                <w:szCs w:val="21"/>
                <w:highlight w:val="none"/>
                <w:lang w:val="en-US" w:eastAsia="zh-CN"/>
                <w14:textFill>
                  <w14:solidFill>
                    <w14:schemeClr w14:val="tx1"/>
                  </w14:solidFill>
                </w14:textFill>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atLeast"/>
          <w:jc w:val="center"/>
        </w:trPr>
        <w:tc>
          <w:tcPr>
            <w:tcW w:w="1184" w:type="dxa"/>
            <w:tcBorders>
              <w:left w:val="single" w:color="auto" w:sz="8" w:space="0"/>
            </w:tcBorders>
            <w:noWrap w:val="0"/>
            <w:vAlign w:val="center"/>
          </w:tcPr>
          <w:p>
            <w:pPr>
              <w:spacing w:line="240" w:lineRule="auto"/>
              <w:jc w:val="center"/>
              <w:rPr>
                <w:rFonts w:hint="eastAsia" w:ascii="仿宋_GB2312" w:eastAsia="仿宋_GB2312"/>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工作单位</w:t>
            </w:r>
          </w:p>
        </w:tc>
        <w:tc>
          <w:tcPr>
            <w:tcW w:w="4207" w:type="dxa"/>
            <w:gridSpan w:val="7"/>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p>
            <w:pPr>
              <w:spacing w:line="240" w:lineRule="auto"/>
              <w:rPr>
                <w:rFonts w:hint="eastAsia" w:ascii="仿宋_GB2312"/>
                <w:color w:val="000000" w:themeColor="text1"/>
                <w:sz w:val="21"/>
                <w:szCs w:val="21"/>
                <w:highlight w:val="none"/>
                <w14:textFill>
                  <w14:solidFill>
                    <w14:schemeClr w14:val="tx1"/>
                  </w14:solidFill>
                </w14:textFill>
              </w:rPr>
            </w:pPr>
          </w:p>
        </w:tc>
        <w:tc>
          <w:tcPr>
            <w:tcW w:w="1248" w:type="dxa"/>
            <w:gridSpan w:val="2"/>
            <w:noWrap w:val="0"/>
            <w:vAlign w:val="center"/>
          </w:tcPr>
          <w:p>
            <w:pPr>
              <w:spacing w:line="240" w:lineRule="auto"/>
              <w:jc w:val="center"/>
              <w:rPr>
                <w:rFonts w:hint="eastAsia" w:ascii="仿宋_GB2312" w:eastAsia="宋体"/>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主管部门</w:t>
            </w:r>
          </w:p>
        </w:tc>
        <w:tc>
          <w:tcPr>
            <w:tcW w:w="2109" w:type="dxa"/>
            <w:gridSpan w:val="2"/>
            <w:tcBorders>
              <w:right w:val="single" w:color="auto" w:sz="8" w:space="0"/>
            </w:tcBorders>
            <w:noWrap w:val="0"/>
            <w:vAlign w:val="center"/>
          </w:tcPr>
          <w:p>
            <w:pPr>
              <w:spacing w:line="240" w:lineRule="auto"/>
              <w:rPr>
                <w:rFonts w:hint="eastAsia" w:ascii="仿宋_GB2312"/>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jc w:val="center"/>
        </w:trPr>
        <w:tc>
          <w:tcPr>
            <w:tcW w:w="1184" w:type="dxa"/>
            <w:tcBorders>
              <w:left w:val="single" w:color="auto" w:sz="8" w:space="0"/>
              <w:right w:val="single" w:color="auto" w:sz="4"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农商</w:t>
            </w:r>
            <w:r>
              <w:rPr>
                <w:rFonts w:hint="eastAsia" w:ascii="仿宋_GB2312"/>
                <w:color w:val="000000" w:themeColor="text1"/>
                <w:sz w:val="21"/>
                <w:szCs w:val="21"/>
                <w:highlight w:val="none"/>
                <w14:textFill>
                  <w14:solidFill>
                    <w14:schemeClr w14:val="tx1"/>
                  </w14:solidFill>
                </w14:textFill>
              </w:rPr>
              <w:t>银行</w:t>
            </w:r>
            <w:r>
              <w:rPr>
                <w:rFonts w:hint="eastAsia" w:ascii="仿宋_GB2312"/>
                <w:color w:val="000000" w:themeColor="text1"/>
                <w:sz w:val="21"/>
                <w:szCs w:val="21"/>
                <w:highlight w:val="none"/>
                <w:lang w:eastAsia="zh-CN"/>
                <w14:textFill>
                  <w14:solidFill>
                    <w14:schemeClr w14:val="tx1"/>
                  </w14:solidFill>
                </w14:textFill>
              </w:rPr>
              <w:t>账号</w:t>
            </w:r>
          </w:p>
        </w:tc>
        <w:tc>
          <w:tcPr>
            <w:tcW w:w="3100" w:type="dxa"/>
            <w:gridSpan w:val="6"/>
            <w:tcBorders>
              <w:left w:val="single" w:color="auto" w:sz="4" w:space="0"/>
              <w:right w:val="single" w:color="auto" w:sz="4"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p>
        </w:tc>
        <w:tc>
          <w:tcPr>
            <w:tcW w:w="2355" w:type="dxa"/>
            <w:gridSpan w:val="3"/>
            <w:tcBorders>
              <w:left w:val="single" w:color="auto" w:sz="4" w:space="0"/>
              <w:right w:val="single" w:color="auto" w:sz="4" w:space="0"/>
            </w:tcBorders>
            <w:noWrap w:val="0"/>
            <w:vAlign w:val="center"/>
          </w:tcPr>
          <w:p>
            <w:pPr>
              <w:spacing w:line="240" w:lineRule="auto"/>
              <w:jc w:val="center"/>
              <w:rPr>
                <w:rFonts w:hint="eastAsia" w:ascii="仿宋_GB2312" w:eastAsia="宋体"/>
                <w:color w:val="000000" w:themeColor="text1"/>
                <w:sz w:val="21"/>
                <w:szCs w:val="21"/>
                <w:highlight w:val="none"/>
                <w:lang w:eastAsia="zh-CN"/>
                <w14:textFill>
                  <w14:solidFill>
                    <w14:schemeClr w14:val="tx1"/>
                  </w14:solidFill>
                </w14:textFill>
              </w:rPr>
            </w:pPr>
            <w:r>
              <w:rPr>
                <w:rFonts w:hint="eastAsia" w:ascii="仿宋_GB2312"/>
                <w:color w:val="000000" w:themeColor="text1"/>
                <w:sz w:val="21"/>
                <w:szCs w:val="21"/>
                <w:highlight w:val="none"/>
                <w:lang w:eastAsia="zh-CN"/>
                <w14:textFill>
                  <w14:solidFill>
                    <w14:schemeClr w14:val="tx1"/>
                  </w14:solidFill>
                </w14:textFill>
              </w:rPr>
              <w:t>开户行</w:t>
            </w:r>
          </w:p>
        </w:tc>
        <w:tc>
          <w:tcPr>
            <w:tcW w:w="2109" w:type="dxa"/>
            <w:gridSpan w:val="2"/>
            <w:tcBorders>
              <w:left w:val="single" w:color="auto" w:sz="4" w:space="0"/>
              <w:right w:val="single" w:color="auto" w:sz="4" w:space="0"/>
            </w:tcBorders>
            <w:noWrap w:val="0"/>
            <w:vAlign w:val="center"/>
          </w:tcPr>
          <w:p>
            <w:pPr>
              <w:spacing w:line="240" w:lineRule="auto"/>
              <w:jc w:val="center"/>
              <w:rPr>
                <w:rFonts w:hint="eastAsia" w:ascii="仿宋_GB2312"/>
                <w:color w:val="000000" w:themeColor="text1"/>
                <w:sz w:val="2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93" w:hRule="atLeast"/>
          <w:jc w:val="center"/>
        </w:trPr>
        <w:tc>
          <w:tcPr>
            <w:tcW w:w="1184" w:type="dxa"/>
            <w:tcBorders>
              <w:top w:val="single" w:color="auto" w:sz="4" w:space="0"/>
              <w:left w:val="single" w:color="auto" w:sz="8" w:space="0"/>
              <w:bottom w:val="single" w:color="auto" w:sz="4" w:space="0"/>
            </w:tcBorders>
            <w:noWrap w:val="0"/>
            <w:textDirection w:val="tbRlV"/>
            <w:vAlign w:val="center"/>
          </w:tcPr>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pacing w:val="20"/>
                <w:sz w:val="21"/>
                <w:szCs w:val="21"/>
                <w:highlight w:val="none"/>
                <w:lang w:eastAsia="zh-CN"/>
                <w14:textFill>
                  <w14:solidFill>
                    <w14:schemeClr w14:val="tx1"/>
                  </w14:solidFill>
                </w14:textFill>
              </w:rPr>
              <w:t>主管部门意见</w:t>
            </w:r>
          </w:p>
        </w:tc>
        <w:tc>
          <w:tcPr>
            <w:tcW w:w="3100" w:type="dxa"/>
            <w:gridSpan w:val="6"/>
            <w:tcBorders>
              <w:top w:val="single" w:color="auto" w:sz="4" w:space="0"/>
              <w:bottom w:val="single" w:color="auto" w:sz="4" w:space="0"/>
              <w:right w:val="single" w:color="auto" w:sz="4" w:space="0"/>
            </w:tcBorders>
            <w:noWrap w:val="0"/>
            <w:vAlign w:val="center"/>
          </w:tcPr>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（盖章）</w:t>
            </w:r>
          </w:p>
          <w:p>
            <w:pPr>
              <w:spacing w:line="240" w:lineRule="auto"/>
              <w:jc w:val="right"/>
              <w:rPr>
                <w:rFonts w:hint="eastAsia"/>
                <w:color w:val="000000" w:themeColor="text1"/>
                <w:sz w:val="21"/>
                <w:szCs w:val="21"/>
                <w:highlight w:val="none"/>
                <w14:textFill>
                  <w14:solidFill>
                    <w14:schemeClr w14:val="tx1"/>
                  </w14:solidFill>
                </w14:textFill>
              </w:rPr>
            </w:pPr>
          </w:p>
          <w:p>
            <w:pPr>
              <w:spacing w:line="240" w:lineRule="auto"/>
              <w:ind w:right="111" w:rightChars="0"/>
              <w:jc w:val="right"/>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年  月  日</w:t>
            </w:r>
          </w:p>
        </w:tc>
        <w:tc>
          <w:tcPr>
            <w:tcW w:w="1107" w:type="dxa"/>
            <w:tcBorders>
              <w:top w:val="single" w:color="auto" w:sz="4" w:space="0"/>
              <w:bottom w:val="single" w:color="auto" w:sz="4" w:space="0"/>
              <w:right w:val="single" w:color="auto" w:sz="4" w:space="0"/>
            </w:tcBorders>
            <w:noWrap w:val="0"/>
            <w:textDirection w:val="tbLrV"/>
            <w:vAlign w:val="center"/>
          </w:tcPr>
          <w:p>
            <w:pPr>
              <w:spacing w:line="240" w:lineRule="auto"/>
              <w:ind w:left="113" w:leftChars="0" w:right="113" w:rightChars="0"/>
              <w:jc w:val="center"/>
              <w:rPr>
                <w:rFonts w:hint="eastAsia"/>
                <w:color w:val="000000" w:themeColor="text1"/>
                <w:sz w:val="21"/>
                <w:szCs w:val="21"/>
                <w:highlight w:val="none"/>
                <w14:textFill>
                  <w14:solidFill>
                    <w14:schemeClr w14:val="tx1"/>
                  </w14:solidFill>
                </w14:textFill>
              </w:rPr>
            </w:pPr>
            <w:r>
              <w:rPr>
                <w:rFonts w:hint="eastAsia"/>
                <w:color w:val="000000" w:themeColor="text1"/>
                <w:spacing w:val="20"/>
                <w:sz w:val="21"/>
                <w:szCs w:val="21"/>
                <w:highlight w:val="none"/>
                <w:lang w:eastAsia="zh-CN"/>
                <w14:textFill>
                  <w14:solidFill>
                    <w14:schemeClr w14:val="tx1"/>
                  </w14:solidFill>
                </w14:textFill>
              </w:rPr>
              <w:t>县人社局意见</w:t>
            </w:r>
          </w:p>
        </w:tc>
        <w:tc>
          <w:tcPr>
            <w:tcW w:w="3357" w:type="dxa"/>
            <w:gridSpan w:val="4"/>
            <w:tcBorders>
              <w:top w:val="single" w:color="auto" w:sz="4" w:space="0"/>
              <w:left w:val="single" w:color="auto" w:sz="4" w:space="0"/>
              <w:bottom w:val="single" w:color="auto" w:sz="4" w:space="0"/>
              <w:right w:val="single" w:color="auto" w:sz="8" w:space="0"/>
            </w:tcBorders>
            <w:noWrap w:val="0"/>
            <w:vAlign w:val="center"/>
          </w:tcPr>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 xml:space="preserve">           </w:t>
            </w:r>
            <w:r>
              <w:rPr>
                <w:rFonts w:hint="eastAsia"/>
                <w:color w:val="000000" w:themeColor="text1"/>
                <w:sz w:val="21"/>
                <w:szCs w:val="21"/>
                <w:highlight w:val="none"/>
                <w14:textFill>
                  <w14:solidFill>
                    <w14:schemeClr w14:val="tx1"/>
                  </w14:solidFill>
                </w14:textFill>
              </w:rPr>
              <w:t>（盖章）</w:t>
            </w:r>
          </w:p>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193" w:hRule="atLeast"/>
          <w:jc w:val="center"/>
        </w:trPr>
        <w:tc>
          <w:tcPr>
            <w:tcW w:w="1184" w:type="dxa"/>
            <w:noWrap w:val="0"/>
            <w:textDirection w:val="tbRlV"/>
            <w:vAlign w:val="center"/>
          </w:tcPr>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pacing w:val="20"/>
                <w:sz w:val="21"/>
                <w:szCs w:val="21"/>
                <w:highlight w:val="none"/>
                <w:lang w:eastAsia="zh-CN"/>
                <w14:textFill>
                  <w14:solidFill>
                    <w14:schemeClr w14:val="tx1"/>
                  </w14:solidFill>
                </w14:textFill>
              </w:rPr>
              <w:t>县委组织部意见</w:t>
            </w:r>
          </w:p>
        </w:tc>
        <w:tc>
          <w:tcPr>
            <w:tcW w:w="3100" w:type="dxa"/>
            <w:gridSpan w:val="6"/>
            <w:noWrap w:val="0"/>
            <w:vAlign w:val="center"/>
          </w:tcPr>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（盖章）</w:t>
            </w:r>
          </w:p>
          <w:p>
            <w:pPr>
              <w:spacing w:line="240" w:lineRule="auto"/>
              <w:jc w:val="right"/>
              <w:rPr>
                <w:rFonts w:hint="eastAsia"/>
                <w:color w:val="000000" w:themeColor="text1"/>
                <w:sz w:val="21"/>
                <w:szCs w:val="21"/>
                <w:highlight w:val="none"/>
                <w14:textFill>
                  <w14:solidFill>
                    <w14:schemeClr w14:val="tx1"/>
                  </w14:solidFill>
                </w14:textFill>
              </w:rPr>
            </w:pPr>
          </w:p>
          <w:p>
            <w:pPr>
              <w:spacing w:line="240" w:lineRule="auto"/>
              <w:ind w:right="111" w:rightChars="0"/>
              <w:jc w:val="right"/>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年  月  日</w:t>
            </w:r>
          </w:p>
        </w:tc>
        <w:tc>
          <w:tcPr>
            <w:tcW w:w="1107" w:type="dxa"/>
            <w:noWrap w:val="0"/>
            <w:textDirection w:val="tbLrV"/>
            <w:vAlign w:val="center"/>
          </w:tcPr>
          <w:p>
            <w:pPr>
              <w:spacing w:line="240" w:lineRule="auto"/>
              <w:ind w:left="113" w:right="113"/>
              <w:jc w:val="center"/>
              <w:rPr>
                <w:rFonts w:hint="eastAsia"/>
                <w:color w:val="000000" w:themeColor="text1"/>
                <w:sz w:val="21"/>
                <w:szCs w:val="21"/>
                <w:highlight w:val="none"/>
                <w14:textFill>
                  <w14:solidFill>
                    <w14:schemeClr w14:val="tx1"/>
                  </w14:solidFill>
                </w14:textFill>
              </w:rPr>
            </w:pPr>
            <w:r>
              <w:rPr>
                <w:rFonts w:hint="eastAsia"/>
                <w:color w:val="000000" w:themeColor="text1"/>
                <w:spacing w:val="20"/>
                <w:sz w:val="21"/>
                <w:szCs w:val="21"/>
                <w:highlight w:val="none"/>
                <w:lang w:eastAsia="zh-CN"/>
                <w14:textFill>
                  <w14:solidFill>
                    <w14:schemeClr w14:val="tx1"/>
                  </w14:solidFill>
                </w14:textFill>
              </w:rPr>
              <w:t>县委人才</w:t>
            </w:r>
            <w:r>
              <w:rPr>
                <w:rFonts w:hint="eastAsia"/>
                <w:color w:val="000000" w:themeColor="text1"/>
                <w:spacing w:val="20"/>
                <w:sz w:val="21"/>
                <w:szCs w:val="21"/>
                <w:highlight w:val="none"/>
                <w:lang w:val="en-US" w:eastAsia="zh-CN"/>
                <w14:textFill>
                  <w14:solidFill>
                    <w14:schemeClr w14:val="tx1"/>
                  </w14:solidFill>
                </w14:textFill>
              </w:rPr>
              <w:t>办</w:t>
            </w:r>
            <w:r>
              <w:rPr>
                <w:rFonts w:hint="eastAsia"/>
                <w:color w:val="000000" w:themeColor="text1"/>
                <w:spacing w:val="20"/>
                <w:sz w:val="21"/>
                <w:szCs w:val="21"/>
                <w:highlight w:val="none"/>
                <w:lang w:eastAsia="zh-CN"/>
                <w14:textFill>
                  <w14:solidFill>
                    <w14:schemeClr w14:val="tx1"/>
                  </w14:solidFill>
                </w14:textFill>
              </w:rPr>
              <w:t>意见</w:t>
            </w:r>
          </w:p>
        </w:tc>
        <w:tc>
          <w:tcPr>
            <w:tcW w:w="3357" w:type="dxa"/>
            <w:gridSpan w:val="4"/>
            <w:noWrap w:val="0"/>
            <w:vAlign w:val="center"/>
          </w:tcPr>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p>
          <w:p>
            <w:pPr>
              <w:spacing w:line="240" w:lineRule="auto"/>
              <w:jc w:val="center"/>
              <w:rPr>
                <w:rFonts w:hint="eastAsia"/>
                <w:color w:val="000000" w:themeColor="text1"/>
                <w:sz w:val="21"/>
                <w:szCs w:val="21"/>
                <w:highlight w:val="none"/>
                <w14:textFill>
                  <w14:solidFill>
                    <w14:schemeClr w14:val="tx1"/>
                  </w14:solidFill>
                </w14:textFill>
              </w:rPr>
            </w:pPr>
          </w:p>
          <w:p>
            <w:pPr>
              <w:wordWrap w:val="0"/>
              <w:spacing w:line="240" w:lineRule="auto"/>
              <w:jc w:val="right"/>
              <w:rPr>
                <w:rFonts w:hint="default" w:eastAsia="宋体"/>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14:textFill>
                  <w14:solidFill>
                    <w14:schemeClr w14:val="tx1"/>
                  </w14:solidFill>
                </w14:textFill>
              </w:rPr>
              <w:t>（盖章）</w:t>
            </w:r>
            <w:r>
              <w:rPr>
                <w:rFonts w:hint="eastAsia"/>
                <w:color w:val="000000" w:themeColor="text1"/>
                <w:sz w:val="21"/>
                <w:szCs w:val="21"/>
                <w:highlight w:val="none"/>
                <w:lang w:val="en-US" w:eastAsia="zh-CN"/>
                <w14:textFill>
                  <w14:solidFill>
                    <w14:schemeClr w14:val="tx1"/>
                  </w14:solidFill>
                </w14:textFill>
              </w:rPr>
              <w:t xml:space="preserve">       </w:t>
            </w:r>
          </w:p>
          <w:p>
            <w:pPr>
              <w:spacing w:line="240" w:lineRule="auto"/>
              <w:jc w:val="right"/>
              <w:rPr>
                <w:rFonts w:hint="eastAsia"/>
                <w:color w:val="000000" w:themeColor="text1"/>
                <w:sz w:val="21"/>
                <w:szCs w:val="21"/>
                <w:highlight w:val="none"/>
                <w14:textFill>
                  <w14:solidFill>
                    <w14:schemeClr w14:val="tx1"/>
                  </w14:solidFill>
                </w14:textFill>
              </w:rPr>
            </w:pPr>
          </w:p>
          <w:p>
            <w:pPr>
              <w:wordWrap w:val="0"/>
              <w:spacing w:line="240" w:lineRule="auto"/>
              <w:jc w:val="right"/>
              <w:rPr>
                <w:rFonts w:hint="eastAsia"/>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年  月  日</w:t>
            </w:r>
            <w:r>
              <w:rPr>
                <w:rFonts w:hint="eastAsia"/>
                <w:color w:val="000000" w:themeColor="text1"/>
                <w:sz w:val="21"/>
                <w:szCs w:val="21"/>
                <w:highlight w:val="none"/>
                <w:lang w:val="en-US" w:eastAsia="zh-CN"/>
                <w14:textFill>
                  <w14:solidFill>
                    <w14:schemeClr w14:val="tx1"/>
                  </w14:solidFill>
                </w14:textFill>
              </w:rPr>
              <w:t xml:space="preserve">    </w:t>
            </w:r>
          </w:p>
        </w:tc>
      </w:tr>
    </w:tbl>
    <w:p>
      <w:pPr>
        <w:pStyle w:val="10"/>
        <w:widowControl/>
        <w:adjustRightInd w:val="0"/>
        <w:snapToGrid w:val="0"/>
        <w:spacing w:line="560" w:lineRule="exact"/>
        <w:rPr>
          <w:rFonts w:hint="eastAsia" w:ascii="仿宋_GB2312" w:hAnsi="仿宋_GB2312" w:eastAsia="仿宋_GB2312" w:cs="仿宋_GB2312"/>
          <w:color w:val="000000" w:themeColor="text1"/>
          <w:sz w:val="32"/>
          <w:szCs w:val="32"/>
          <w:highlight w:val="none"/>
          <w:u w:val="none" w:color="auto"/>
          <w:lang w:val="en-US" w:eastAsia="zh-CN"/>
          <w14:textFill>
            <w14:solidFill>
              <w14:schemeClr w14:val="tx1"/>
            </w14:solidFill>
          </w14:textFill>
        </w:rPr>
        <w:sectPr>
          <w:footnotePr>
            <w:numFmt w:val="decimalEnclosedCircleChinese"/>
          </w:footnotePr>
          <w:pgSz w:w="11906" w:h="16838"/>
          <w:pgMar w:top="1440" w:right="1803" w:bottom="1440" w:left="1803" w:header="851" w:footer="992" w:gutter="0"/>
          <w:pgNumType w:fmt="decimal"/>
          <w:cols w:space="0" w:num="1"/>
          <w:rtlGutter w:val="0"/>
          <w:docGrid w:type="lines" w:linePitch="319" w:charSpace="0"/>
        </w:sectPr>
      </w:pPr>
    </w:p>
    <w:p>
      <w:pPr>
        <w:spacing w:line="276" w:lineRule="auto"/>
        <w:jc w:val="left"/>
        <w:rPr>
          <w:rFonts w:hint="default" w:ascii="仿宋_GB2312" w:hAnsi="仿宋_GB2312" w:eastAsia="仿宋_GB2312" w:cs="宋体"/>
          <w:color w:val="000000" w:themeColor="text1"/>
          <w:sz w:val="32"/>
          <w:szCs w:val="32"/>
          <w:highlight w:val="none"/>
          <w:lang w:val="en-US"/>
          <w14:textFill>
            <w14:solidFill>
              <w14:schemeClr w14:val="tx1"/>
            </w14:solidFill>
          </w14:textFill>
        </w:rPr>
      </w:pPr>
      <w:r>
        <w:rPr>
          <w:rFonts w:hint="eastAsia" w:eastAsia="黑体"/>
          <w:color w:val="000000" w:themeColor="text1"/>
          <w:kern w:val="32"/>
          <w:sz w:val="32"/>
          <w:szCs w:val="32"/>
          <w:highlight w:val="none"/>
          <w:lang w:val="en-US" w:eastAsia="zh-CN"/>
          <w14:textFill>
            <w14:solidFill>
              <w14:schemeClr w14:val="tx1"/>
            </w14:solidFill>
          </w14:textFill>
        </w:rPr>
        <w:t>附件9</w:t>
      </w:r>
    </w:p>
    <w:p>
      <w:pPr>
        <w:spacing w:line="276" w:lineRule="auto"/>
        <w:jc w:val="center"/>
        <w:rPr>
          <w:rFonts w:hint="eastAsia" w:ascii="黑体" w:hAnsi="黑体" w:eastAsia="黑体" w:cs="黑体"/>
          <w:b/>
          <w:bCs/>
          <w:color w:val="000000" w:themeColor="text1"/>
          <w:kern w:val="0"/>
          <w:sz w:val="36"/>
          <w:szCs w:val="36"/>
          <w:highlight w:val="none"/>
          <w:lang w:val="en-US" w:eastAsia="zh-CN"/>
          <w14:textFill>
            <w14:solidFill>
              <w14:schemeClr w14:val="tx1"/>
            </w14:solidFill>
          </w14:textFill>
        </w:rPr>
      </w:pPr>
      <w:r>
        <w:rPr>
          <w:rFonts w:hint="eastAsia" w:ascii="黑体" w:hAnsi="黑体" w:eastAsia="黑体" w:cs="黑体"/>
          <w:b/>
          <w:bCs/>
          <w:color w:val="000000" w:themeColor="text1"/>
          <w:kern w:val="0"/>
          <w:sz w:val="36"/>
          <w:szCs w:val="36"/>
          <w:highlight w:val="none"/>
          <w:lang w:val="en-US" w:eastAsia="zh-CN"/>
          <w14:textFill>
            <w14:solidFill>
              <w14:schemeClr w14:val="tx1"/>
            </w14:solidFill>
          </w14:textFill>
        </w:rPr>
        <w:t>连山壮族瑶族自治县机关企事业单位在职人员学历提升补助汇总表</w:t>
      </w:r>
    </w:p>
    <w:p>
      <w:pPr>
        <w:pStyle w:val="10"/>
        <w:widowControl/>
        <w:spacing w:line="560" w:lineRule="exact"/>
        <w:rPr>
          <w:rFonts w:hint="eastAsia"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申报单位（盖章）：                                              申报时间：</w:t>
      </w:r>
    </w:p>
    <w:tbl>
      <w:tblPr>
        <w:tblStyle w:val="6"/>
        <w:tblW w:w="1412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
        <w:gridCol w:w="1037"/>
        <w:gridCol w:w="734"/>
        <w:gridCol w:w="1020"/>
        <w:gridCol w:w="1230"/>
        <w:gridCol w:w="1033"/>
        <w:gridCol w:w="833"/>
        <w:gridCol w:w="1050"/>
        <w:gridCol w:w="1167"/>
        <w:gridCol w:w="1383"/>
        <w:gridCol w:w="1834"/>
        <w:gridCol w:w="983"/>
        <w:gridCol w:w="1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410" w:type="dxa"/>
            <w:noWrap w:val="0"/>
            <w:vAlign w:val="center"/>
          </w:tcPr>
          <w:p>
            <w:pPr>
              <w:keepNext w:val="0"/>
              <w:keepLines w:val="0"/>
              <w:widowControl/>
              <w:suppressLineNumbers w:val="0"/>
              <w:jc w:val="center"/>
              <w:textAlignment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eastAsia="宋体" w:cs="宋体"/>
                <w:b/>
                <w:i w:val="0"/>
                <w:color w:val="000000" w:themeColor="text1"/>
                <w:kern w:val="0"/>
                <w:sz w:val="20"/>
                <w:szCs w:val="20"/>
                <w:highlight w:val="none"/>
                <w:u w:val="none"/>
                <w:lang w:val="en-US" w:eastAsia="zh-CN" w:bidi="ar"/>
                <w14:textFill>
                  <w14:solidFill>
                    <w14:schemeClr w14:val="tx1"/>
                  </w14:solidFill>
                </w14:textFill>
              </w:rPr>
              <w:t>序号</w:t>
            </w:r>
          </w:p>
        </w:tc>
        <w:tc>
          <w:tcPr>
            <w:tcW w:w="1037" w:type="dxa"/>
            <w:noWrap w:val="0"/>
            <w:vAlign w:val="center"/>
          </w:tcPr>
          <w:p>
            <w:pPr>
              <w:keepNext w:val="0"/>
              <w:keepLines w:val="0"/>
              <w:widowControl/>
              <w:suppressLineNumbers w:val="0"/>
              <w:jc w:val="center"/>
              <w:textAlignment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eastAsia="宋体" w:cs="宋体"/>
                <w:b/>
                <w:i w:val="0"/>
                <w:color w:val="000000" w:themeColor="text1"/>
                <w:kern w:val="0"/>
                <w:sz w:val="20"/>
                <w:szCs w:val="20"/>
                <w:highlight w:val="none"/>
                <w:u w:val="none"/>
                <w:lang w:val="en-US" w:eastAsia="zh-CN" w:bidi="ar"/>
                <w14:textFill>
                  <w14:solidFill>
                    <w14:schemeClr w14:val="tx1"/>
                  </w14:solidFill>
                </w14:textFill>
              </w:rPr>
              <w:t>工作单位</w:t>
            </w:r>
          </w:p>
        </w:tc>
        <w:tc>
          <w:tcPr>
            <w:tcW w:w="734" w:type="dxa"/>
            <w:noWrap w:val="0"/>
            <w:vAlign w:val="center"/>
          </w:tcPr>
          <w:p>
            <w:pPr>
              <w:keepNext w:val="0"/>
              <w:keepLines w:val="0"/>
              <w:widowControl/>
              <w:suppressLineNumbers w:val="0"/>
              <w:jc w:val="center"/>
              <w:textAlignment w:val="center"/>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i w:val="0"/>
                <w:color w:val="000000" w:themeColor="text1"/>
                <w:kern w:val="0"/>
                <w:sz w:val="20"/>
                <w:szCs w:val="20"/>
                <w:highlight w:val="none"/>
                <w:u w:val="none"/>
                <w:lang w:val="en-US" w:eastAsia="zh-CN" w:bidi="ar"/>
                <w14:textFill>
                  <w14:solidFill>
                    <w14:schemeClr w14:val="tx1"/>
                  </w14:solidFill>
                </w14:textFill>
              </w:rPr>
              <w:t>单位性质</w:t>
            </w:r>
          </w:p>
        </w:tc>
        <w:tc>
          <w:tcPr>
            <w:tcW w:w="1020" w:type="dxa"/>
            <w:noWrap w:val="0"/>
            <w:vAlign w:val="center"/>
          </w:tcPr>
          <w:p>
            <w:pPr>
              <w:keepNext w:val="0"/>
              <w:keepLines w:val="0"/>
              <w:widowControl/>
              <w:suppressLineNumbers w:val="0"/>
              <w:jc w:val="center"/>
              <w:textAlignment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eastAsia="宋体" w:cs="宋体"/>
                <w:b/>
                <w:i w:val="0"/>
                <w:color w:val="000000" w:themeColor="text1"/>
                <w:kern w:val="0"/>
                <w:sz w:val="20"/>
                <w:szCs w:val="20"/>
                <w:highlight w:val="none"/>
                <w:u w:val="none"/>
                <w:lang w:val="en-US" w:eastAsia="zh-CN" w:bidi="ar"/>
                <w14:textFill>
                  <w14:solidFill>
                    <w14:schemeClr w14:val="tx1"/>
                  </w14:solidFill>
                </w14:textFill>
              </w:rPr>
              <w:t>姓名</w:t>
            </w:r>
          </w:p>
        </w:tc>
        <w:tc>
          <w:tcPr>
            <w:tcW w:w="1230" w:type="dxa"/>
            <w:noWrap w:val="0"/>
            <w:vAlign w:val="center"/>
          </w:tcPr>
          <w:p>
            <w:pPr>
              <w:keepNext w:val="0"/>
              <w:keepLines w:val="0"/>
              <w:widowControl/>
              <w:suppressLineNumbers w:val="0"/>
              <w:jc w:val="center"/>
              <w:textAlignment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eastAsia="宋体" w:cs="宋体"/>
                <w:b/>
                <w:i w:val="0"/>
                <w:color w:val="000000" w:themeColor="text1"/>
                <w:kern w:val="0"/>
                <w:sz w:val="20"/>
                <w:szCs w:val="20"/>
                <w:highlight w:val="none"/>
                <w:u w:val="none"/>
                <w:lang w:val="en-US" w:eastAsia="zh-CN" w:bidi="ar"/>
                <w14:textFill>
                  <w14:solidFill>
                    <w14:schemeClr w14:val="tx1"/>
                  </w14:solidFill>
                </w14:textFill>
              </w:rPr>
              <w:t>身份证号码</w:t>
            </w:r>
          </w:p>
        </w:tc>
        <w:tc>
          <w:tcPr>
            <w:tcW w:w="1033" w:type="dxa"/>
            <w:noWrap w:val="0"/>
            <w:vAlign w:val="center"/>
          </w:tcPr>
          <w:p>
            <w:pPr>
              <w:keepNext w:val="0"/>
              <w:keepLines w:val="0"/>
              <w:widowControl/>
              <w:suppressLineNumbers w:val="0"/>
              <w:jc w:val="center"/>
              <w:textAlignment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eastAsia="宋体" w:cs="宋体"/>
                <w:b/>
                <w:i w:val="0"/>
                <w:color w:val="000000" w:themeColor="text1"/>
                <w:kern w:val="0"/>
                <w:sz w:val="20"/>
                <w:szCs w:val="20"/>
                <w:highlight w:val="none"/>
                <w:u w:val="none"/>
                <w:lang w:val="en-US" w:eastAsia="zh-CN" w:bidi="ar"/>
                <w14:textFill>
                  <w14:solidFill>
                    <w14:schemeClr w14:val="tx1"/>
                  </w14:solidFill>
                </w14:textFill>
              </w:rPr>
              <w:t>符合补助条件的晋升学历</w:t>
            </w:r>
          </w:p>
        </w:tc>
        <w:tc>
          <w:tcPr>
            <w:tcW w:w="833" w:type="dxa"/>
            <w:noWrap w:val="0"/>
            <w:vAlign w:val="center"/>
          </w:tcPr>
          <w:p>
            <w:pPr>
              <w:keepNext w:val="0"/>
              <w:keepLines w:val="0"/>
              <w:widowControl/>
              <w:suppressLineNumbers w:val="0"/>
              <w:jc w:val="center"/>
              <w:textAlignment w:val="center"/>
              <w:rPr>
                <w:rFonts w:hint="eastAsia" w:ascii="宋体" w:hAnsi="宋体" w:cs="宋体"/>
                <w:b/>
                <w:bCs/>
                <w:color w:val="000000" w:themeColor="text1"/>
                <w:sz w:val="24"/>
                <w:szCs w:val="24"/>
                <w:highlight w:val="none"/>
                <w14:textFill>
                  <w14:solidFill>
                    <w14:schemeClr w14:val="tx1"/>
                  </w14:solidFill>
                </w14:textFill>
              </w:rPr>
            </w:pPr>
            <w:r>
              <w:rPr>
                <w:rFonts w:hint="eastAsia" w:ascii="宋体" w:hAnsi="宋体" w:eastAsia="宋体" w:cs="宋体"/>
                <w:b/>
                <w:i w:val="0"/>
                <w:color w:val="000000" w:themeColor="text1"/>
                <w:kern w:val="0"/>
                <w:sz w:val="20"/>
                <w:szCs w:val="20"/>
                <w:highlight w:val="none"/>
                <w:u w:val="none"/>
                <w:lang w:val="en-US" w:eastAsia="zh-CN" w:bidi="ar"/>
                <w14:textFill>
                  <w14:solidFill>
                    <w14:schemeClr w14:val="tx1"/>
                  </w14:solidFill>
                </w14:textFill>
              </w:rPr>
              <w:t>学历晋升时间</w:t>
            </w:r>
          </w:p>
        </w:tc>
        <w:tc>
          <w:tcPr>
            <w:tcW w:w="1050" w:type="dxa"/>
            <w:noWrap w:val="0"/>
            <w:vAlign w:val="center"/>
          </w:tcPr>
          <w:p>
            <w:pPr>
              <w:keepNext w:val="0"/>
              <w:keepLines w:val="0"/>
              <w:widowControl/>
              <w:suppressLineNumbers w:val="0"/>
              <w:jc w:val="center"/>
              <w:textAlignment w:val="center"/>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i w:val="0"/>
                <w:color w:val="000000" w:themeColor="text1"/>
                <w:kern w:val="0"/>
                <w:sz w:val="20"/>
                <w:szCs w:val="20"/>
                <w:highlight w:val="none"/>
                <w:u w:val="none"/>
                <w:lang w:val="en-US" w:eastAsia="zh-CN" w:bidi="ar"/>
                <w14:textFill>
                  <w14:solidFill>
                    <w14:schemeClr w14:val="tx1"/>
                  </w14:solidFill>
                </w14:textFill>
              </w:rPr>
              <w:t>在我市缴纳社保时间段</w:t>
            </w:r>
          </w:p>
        </w:tc>
        <w:tc>
          <w:tcPr>
            <w:tcW w:w="1167" w:type="dxa"/>
            <w:noWrap w:val="0"/>
            <w:vAlign w:val="center"/>
          </w:tcPr>
          <w:p>
            <w:pPr>
              <w:keepNext w:val="0"/>
              <w:keepLines w:val="0"/>
              <w:widowControl/>
              <w:suppressLineNumbers w:val="0"/>
              <w:jc w:val="center"/>
              <w:textAlignment w:val="center"/>
              <w:rPr>
                <w:rFonts w:hint="eastAsia" w:ascii="宋体" w:hAnsi="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i w:val="0"/>
                <w:color w:val="000000" w:themeColor="text1"/>
                <w:kern w:val="0"/>
                <w:sz w:val="20"/>
                <w:szCs w:val="20"/>
                <w:highlight w:val="none"/>
                <w:u w:val="none"/>
                <w:lang w:val="en-US" w:eastAsia="zh-CN" w:bidi="ar"/>
                <w14:textFill>
                  <w14:solidFill>
                    <w14:schemeClr w14:val="tx1"/>
                  </w14:solidFill>
                </w14:textFill>
              </w:rPr>
              <w:t>合同期限</w:t>
            </w:r>
          </w:p>
        </w:tc>
        <w:tc>
          <w:tcPr>
            <w:tcW w:w="1383" w:type="dxa"/>
            <w:noWrap w:val="0"/>
            <w:vAlign w:val="center"/>
          </w:tcPr>
          <w:p>
            <w:pPr>
              <w:keepNext w:val="0"/>
              <w:keepLines w:val="0"/>
              <w:widowControl/>
              <w:suppressLineNumbers w:val="0"/>
              <w:jc w:val="center"/>
              <w:textAlignment w:val="center"/>
              <w:rPr>
                <w:rFonts w:hint="eastAsia" w:ascii="宋体" w:hAnsi="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i w:val="0"/>
                <w:color w:val="000000" w:themeColor="text1"/>
                <w:kern w:val="0"/>
                <w:sz w:val="20"/>
                <w:szCs w:val="20"/>
                <w:highlight w:val="none"/>
                <w:u w:val="none"/>
                <w:lang w:val="en-US" w:eastAsia="zh-CN" w:bidi="ar"/>
                <w14:textFill>
                  <w14:solidFill>
                    <w14:schemeClr w14:val="tx1"/>
                  </w14:solidFill>
                </w14:textFill>
              </w:rPr>
              <w:t>金额（万元）</w:t>
            </w:r>
          </w:p>
        </w:tc>
        <w:tc>
          <w:tcPr>
            <w:tcW w:w="1834" w:type="dxa"/>
            <w:noWrap w:val="0"/>
            <w:vAlign w:val="center"/>
          </w:tcPr>
          <w:p>
            <w:pPr>
              <w:keepNext w:val="0"/>
              <w:keepLines w:val="0"/>
              <w:widowControl/>
              <w:suppressLineNumbers w:val="0"/>
              <w:jc w:val="center"/>
              <w:textAlignment w:val="center"/>
              <w:rPr>
                <w:rFonts w:hint="eastAsia" w:ascii="宋体" w:hAnsi="宋体" w:cs="宋体"/>
                <w:b/>
                <w:bCs/>
                <w:color w:val="000000" w:themeColor="text1"/>
                <w:sz w:val="24"/>
                <w:szCs w:val="24"/>
                <w:highlight w:val="none"/>
                <w:lang w:eastAsia="zh-CN"/>
                <w14:textFill>
                  <w14:solidFill>
                    <w14:schemeClr w14:val="tx1"/>
                  </w14:solidFill>
                </w14:textFill>
              </w:rPr>
            </w:pPr>
            <w:r>
              <w:rPr>
                <w:rFonts w:hint="eastAsia" w:ascii="宋体" w:hAnsi="宋体" w:cs="宋体"/>
                <w:b/>
                <w:i w:val="0"/>
                <w:color w:val="000000" w:themeColor="text1"/>
                <w:kern w:val="0"/>
                <w:sz w:val="20"/>
                <w:szCs w:val="20"/>
                <w:highlight w:val="none"/>
                <w:u w:val="none"/>
                <w:lang w:val="en-US" w:eastAsia="zh-CN" w:bidi="ar"/>
                <w14:textFill>
                  <w14:solidFill>
                    <w14:schemeClr w14:val="tx1"/>
                  </w14:solidFill>
                </w14:textFill>
              </w:rPr>
              <w:t>农商</w:t>
            </w:r>
            <w:r>
              <w:rPr>
                <w:rFonts w:hint="eastAsia" w:ascii="宋体" w:hAnsi="宋体" w:eastAsia="宋体" w:cs="宋体"/>
                <w:b/>
                <w:i w:val="0"/>
                <w:color w:val="000000" w:themeColor="text1"/>
                <w:kern w:val="0"/>
                <w:sz w:val="20"/>
                <w:szCs w:val="20"/>
                <w:highlight w:val="none"/>
                <w:u w:val="none"/>
                <w:lang w:val="en-US" w:eastAsia="zh-CN" w:bidi="ar"/>
                <w14:textFill>
                  <w14:solidFill>
                    <w14:schemeClr w14:val="tx1"/>
                  </w14:solidFill>
                </w14:textFill>
              </w:rPr>
              <w:t>银行账户</w:t>
            </w:r>
          </w:p>
        </w:tc>
        <w:tc>
          <w:tcPr>
            <w:tcW w:w="983" w:type="dxa"/>
            <w:noWrap w:val="0"/>
            <w:vAlign w:val="center"/>
          </w:tcPr>
          <w:p>
            <w:pPr>
              <w:keepNext w:val="0"/>
              <w:keepLines w:val="0"/>
              <w:widowControl/>
              <w:suppressLineNumbers w:val="0"/>
              <w:jc w:val="center"/>
              <w:textAlignment w:val="center"/>
              <w:rPr>
                <w:rFonts w:hint="eastAsia" w:ascii="宋体" w:hAnsi="宋体" w:cs="宋体"/>
                <w:b/>
                <w:i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eastAsia="宋体" w:cs="宋体"/>
                <w:b/>
                <w:i w:val="0"/>
                <w:color w:val="000000" w:themeColor="text1"/>
                <w:kern w:val="0"/>
                <w:sz w:val="20"/>
                <w:szCs w:val="20"/>
                <w:highlight w:val="none"/>
                <w:u w:val="none"/>
                <w:lang w:val="en-US" w:eastAsia="zh-CN" w:bidi="ar"/>
                <w14:textFill>
                  <w14:solidFill>
                    <w14:schemeClr w14:val="tx1"/>
                  </w14:solidFill>
                </w14:textFill>
              </w:rPr>
              <w:t>开户行</w:t>
            </w:r>
          </w:p>
        </w:tc>
        <w:tc>
          <w:tcPr>
            <w:tcW w:w="1414" w:type="dxa"/>
            <w:noWrap w:val="0"/>
            <w:vAlign w:val="center"/>
          </w:tcPr>
          <w:p>
            <w:pPr>
              <w:keepNext w:val="0"/>
              <w:keepLines w:val="0"/>
              <w:widowControl/>
              <w:suppressLineNumbers w:val="0"/>
              <w:jc w:val="center"/>
              <w:textAlignment w:val="center"/>
              <w:rPr>
                <w:rFonts w:hint="eastAsia" w:ascii="宋体" w:hAnsi="宋体" w:cs="宋体"/>
                <w:b/>
                <w:i w:val="0"/>
                <w:color w:val="000000" w:themeColor="text1"/>
                <w:kern w:val="0"/>
                <w:sz w:val="20"/>
                <w:szCs w:val="20"/>
                <w:highlight w:val="none"/>
                <w:u w:val="none"/>
                <w:lang w:val="en-US" w:eastAsia="zh-CN" w:bidi="ar"/>
                <w14:textFill>
                  <w14:solidFill>
                    <w14:schemeClr w14:val="tx1"/>
                  </w14:solidFill>
                </w14:textFill>
              </w:rPr>
            </w:pPr>
            <w:r>
              <w:rPr>
                <w:rFonts w:hint="eastAsia" w:ascii="宋体" w:hAnsi="宋体" w:eastAsia="宋体" w:cs="宋体"/>
                <w:b/>
                <w:i w:val="0"/>
                <w:color w:val="000000" w:themeColor="text1"/>
                <w:kern w:val="0"/>
                <w:sz w:val="20"/>
                <w:szCs w:val="20"/>
                <w:highlight w:val="none"/>
                <w:u w:val="none"/>
                <w:lang w:val="en-US" w:eastAsia="zh-CN" w:bidi="ar"/>
                <w14:textFill>
                  <w14:solidFill>
                    <w14:schemeClr w14:val="tx1"/>
                  </w14:solidFill>
                </w14:textFill>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410" w:type="dxa"/>
            <w:noWrap w:val="0"/>
            <w:vAlign w:val="center"/>
          </w:tcPr>
          <w:p>
            <w:pPr>
              <w:pStyle w:val="11"/>
              <w:jc w:val="center"/>
              <w:rPr>
                <w:rFonts w:hint="eastAsia" w:ascii="宋体" w:hAnsi="宋体" w:cs="宋体"/>
                <w:color w:val="000000" w:themeColor="text1"/>
                <w:szCs w:val="24"/>
                <w:highlight w:val="none"/>
                <w14:textFill>
                  <w14:solidFill>
                    <w14:schemeClr w14:val="tx1"/>
                  </w14:solidFill>
                </w14:textFill>
              </w:rPr>
            </w:pPr>
          </w:p>
        </w:tc>
        <w:tc>
          <w:tcPr>
            <w:tcW w:w="1037" w:type="dxa"/>
            <w:noWrap w:val="0"/>
            <w:vAlign w:val="center"/>
          </w:tcPr>
          <w:p>
            <w:pPr>
              <w:pStyle w:val="13"/>
              <w:jc w:val="left"/>
              <w:rPr>
                <w:rFonts w:hint="eastAsia" w:ascii="宋体" w:hAnsi="宋体" w:cs="宋体"/>
                <w:color w:val="000000" w:themeColor="text1"/>
                <w:szCs w:val="24"/>
                <w:highlight w:val="none"/>
                <w14:textFill>
                  <w14:solidFill>
                    <w14:schemeClr w14:val="tx1"/>
                  </w14:solidFill>
                </w14:textFill>
              </w:rPr>
            </w:pPr>
          </w:p>
        </w:tc>
        <w:tc>
          <w:tcPr>
            <w:tcW w:w="734"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020" w:type="dxa"/>
            <w:noWrap w:val="0"/>
            <w:vAlign w:val="center"/>
          </w:tcPr>
          <w:p>
            <w:pPr>
              <w:pStyle w:val="14"/>
              <w:jc w:val="left"/>
              <w:rPr>
                <w:rFonts w:hint="eastAsia" w:ascii="宋体" w:hAnsi="宋体" w:cs="宋体"/>
                <w:color w:val="000000" w:themeColor="text1"/>
                <w:szCs w:val="24"/>
                <w:highlight w:val="none"/>
                <w14:textFill>
                  <w14:solidFill>
                    <w14:schemeClr w14:val="tx1"/>
                  </w14:solidFill>
                </w14:textFill>
              </w:rPr>
            </w:pPr>
          </w:p>
        </w:tc>
        <w:tc>
          <w:tcPr>
            <w:tcW w:w="1230"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033"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833"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1050"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1167"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1383"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1834"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983"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c>
          <w:tcPr>
            <w:tcW w:w="1414" w:type="dxa"/>
            <w:noWrap w:val="0"/>
            <w:vAlign w:val="center"/>
          </w:tcPr>
          <w:p>
            <w:pPr>
              <w:pStyle w:val="15"/>
              <w:jc w:val="center"/>
              <w:rPr>
                <w:rFonts w:hint="eastAsia" w:ascii="宋体" w:hAnsi="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410" w:type="dxa"/>
            <w:noWrap w:val="0"/>
            <w:vAlign w:val="center"/>
          </w:tcPr>
          <w:p>
            <w:pPr>
              <w:pStyle w:val="11"/>
              <w:jc w:val="center"/>
              <w:rPr>
                <w:rFonts w:hint="eastAsia" w:ascii="宋体" w:hAnsi="宋体" w:cs="宋体"/>
                <w:color w:val="000000" w:themeColor="text1"/>
                <w:szCs w:val="24"/>
                <w:highlight w:val="none"/>
                <w14:textFill>
                  <w14:solidFill>
                    <w14:schemeClr w14:val="tx1"/>
                  </w14:solidFill>
                </w14:textFill>
              </w:rPr>
            </w:pPr>
          </w:p>
        </w:tc>
        <w:tc>
          <w:tcPr>
            <w:tcW w:w="1037" w:type="dxa"/>
            <w:noWrap w:val="0"/>
            <w:vAlign w:val="center"/>
          </w:tcPr>
          <w:p>
            <w:pPr>
              <w:pStyle w:val="13"/>
              <w:jc w:val="left"/>
              <w:rPr>
                <w:rFonts w:hint="eastAsia" w:ascii="宋体" w:hAnsi="宋体" w:cs="宋体"/>
                <w:color w:val="000000" w:themeColor="text1"/>
                <w:szCs w:val="24"/>
                <w:highlight w:val="none"/>
                <w14:textFill>
                  <w14:solidFill>
                    <w14:schemeClr w14:val="tx1"/>
                  </w14:solidFill>
                </w14:textFill>
              </w:rPr>
            </w:pPr>
          </w:p>
        </w:tc>
        <w:tc>
          <w:tcPr>
            <w:tcW w:w="734"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020" w:type="dxa"/>
            <w:noWrap w:val="0"/>
            <w:vAlign w:val="center"/>
          </w:tcPr>
          <w:p>
            <w:pPr>
              <w:pStyle w:val="14"/>
              <w:jc w:val="left"/>
              <w:rPr>
                <w:rFonts w:hint="eastAsia" w:ascii="宋体" w:hAnsi="宋体" w:cs="宋体"/>
                <w:color w:val="000000" w:themeColor="text1"/>
                <w:szCs w:val="24"/>
                <w:highlight w:val="none"/>
                <w14:textFill>
                  <w14:solidFill>
                    <w14:schemeClr w14:val="tx1"/>
                  </w14:solidFill>
                </w14:textFill>
              </w:rPr>
            </w:pPr>
          </w:p>
        </w:tc>
        <w:tc>
          <w:tcPr>
            <w:tcW w:w="1230"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033"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83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050"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167"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38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834"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98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414"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410" w:type="dxa"/>
            <w:noWrap w:val="0"/>
            <w:vAlign w:val="center"/>
          </w:tcPr>
          <w:p>
            <w:pPr>
              <w:pStyle w:val="11"/>
              <w:jc w:val="center"/>
              <w:rPr>
                <w:rFonts w:hint="eastAsia" w:ascii="宋体" w:hAnsi="宋体" w:cs="宋体"/>
                <w:color w:val="000000" w:themeColor="text1"/>
                <w:szCs w:val="24"/>
                <w:highlight w:val="none"/>
                <w14:textFill>
                  <w14:solidFill>
                    <w14:schemeClr w14:val="tx1"/>
                  </w14:solidFill>
                </w14:textFill>
              </w:rPr>
            </w:pPr>
          </w:p>
        </w:tc>
        <w:tc>
          <w:tcPr>
            <w:tcW w:w="1037" w:type="dxa"/>
            <w:noWrap w:val="0"/>
            <w:vAlign w:val="center"/>
          </w:tcPr>
          <w:p>
            <w:pPr>
              <w:pStyle w:val="13"/>
              <w:jc w:val="left"/>
              <w:rPr>
                <w:rFonts w:hint="eastAsia" w:ascii="宋体" w:hAnsi="宋体" w:cs="宋体"/>
                <w:color w:val="000000" w:themeColor="text1"/>
                <w:szCs w:val="24"/>
                <w:highlight w:val="none"/>
                <w14:textFill>
                  <w14:solidFill>
                    <w14:schemeClr w14:val="tx1"/>
                  </w14:solidFill>
                </w14:textFill>
              </w:rPr>
            </w:pPr>
          </w:p>
        </w:tc>
        <w:tc>
          <w:tcPr>
            <w:tcW w:w="734"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020" w:type="dxa"/>
            <w:noWrap w:val="0"/>
            <w:vAlign w:val="center"/>
          </w:tcPr>
          <w:p>
            <w:pPr>
              <w:pStyle w:val="14"/>
              <w:jc w:val="left"/>
              <w:rPr>
                <w:rFonts w:hint="eastAsia" w:ascii="宋体" w:hAnsi="宋体" w:cs="宋体"/>
                <w:color w:val="000000" w:themeColor="text1"/>
                <w:szCs w:val="24"/>
                <w:highlight w:val="none"/>
                <w14:textFill>
                  <w14:solidFill>
                    <w14:schemeClr w14:val="tx1"/>
                  </w14:solidFill>
                </w14:textFill>
              </w:rPr>
            </w:pPr>
          </w:p>
        </w:tc>
        <w:tc>
          <w:tcPr>
            <w:tcW w:w="1230"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033"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83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050"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167"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38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834"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98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414"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jc w:val="center"/>
        </w:trPr>
        <w:tc>
          <w:tcPr>
            <w:tcW w:w="410" w:type="dxa"/>
            <w:noWrap w:val="0"/>
            <w:vAlign w:val="center"/>
          </w:tcPr>
          <w:p>
            <w:pPr>
              <w:pStyle w:val="11"/>
              <w:jc w:val="center"/>
              <w:rPr>
                <w:rFonts w:hint="eastAsia" w:ascii="宋体" w:hAnsi="宋体" w:cs="宋体"/>
                <w:color w:val="000000" w:themeColor="text1"/>
                <w:szCs w:val="24"/>
                <w:highlight w:val="none"/>
                <w14:textFill>
                  <w14:solidFill>
                    <w14:schemeClr w14:val="tx1"/>
                  </w14:solidFill>
                </w14:textFill>
              </w:rPr>
            </w:pPr>
          </w:p>
        </w:tc>
        <w:tc>
          <w:tcPr>
            <w:tcW w:w="1037" w:type="dxa"/>
            <w:noWrap w:val="0"/>
            <w:vAlign w:val="center"/>
          </w:tcPr>
          <w:p>
            <w:pPr>
              <w:pStyle w:val="13"/>
              <w:jc w:val="left"/>
              <w:rPr>
                <w:rFonts w:hint="eastAsia" w:ascii="宋体" w:hAnsi="宋体" w:cs="宋体"/>
                <w:color w:val="000000" w:themeColor="text1"/>
                <w:szCs w:val="24"/>
                <w:highlight w:val="none"/>
                <w14:textFill>
                  <w14:solidFill>
                    <w14:schemeClr w14:val="tx1"/>
                  </w14:solidFill>
                </w14:textFill>
              </w:rPr>
            </w:pPr>
          </w:p>
        </w:tc>
        <w:tc>
          <w:tcPr>
            <w:tcW w:w="734"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020" w:type="dxa"/>
            <w:noWrap w:val="0"/>
            <w:vAlign w:val="center"/>
          </w:tcPr>
          <w:p>
            <w:pPr>
              <w:pStyle w:val="14"/>
              <w:jc w:val="left"/>
              <w:rPr>
                <w:rFonts w:hint="eastAsia" w:ascii="宋体" w:hAnsi="宋体" w:cs="宋体"/>
                <w:color w:val="000000" w:themeColor="text1"/>
                <w:szCs w:val="24"/>
                <w:highlight w:val="none"/>
                <w14:textFill>
                  <w14:solidFill>
                    <w14:schemeClr w14:val="tx1"/>
                  </w14:solidFill>
                </w14:textFill>
              </w:rPr>
            </w:pPr>
          </w:p>
        </w:tc>
        <w:tc>
          <w:tcPr>
            <w:tcW w:w="1230"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1033" w:type="dxa"/>
            <w:noWrap w:val="0"/>
            <w:vAlign w:val="center"/>
          </w:tcPr>
          <w:p>
            <w:pPr>
              <w:pStyle w:val="11"/>
              <w:jc w:val="left"/>
              <w:rPr>
                <w:rFonts w:hint="eastAsia" w:ascii="宋体" w:hAnsi="宋体" w:cs="宋体"/>
                <w:color w:val="000000" w:themeColor="text1"/>
                <w:szCs w:val="24"/>
                <w:highlight w:val="none"/>
                <w14:textFill>
                  <w14:solidFill>
                    <w14:schemeClr w14:val="tx1"/>
                  </w14:solidFill>
                </w14:textFill>
              </w:rPr>
            </w:pPr>
          </w:p>
        </w:tc>
        <w:tc>
          <w:tcPr>
            <w:tcW w:w="83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050"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167"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38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834"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983"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c>
          <w:tcPr>
            <w:tcW w:w="1414" w:type="dxa"/>
            <w:noWrap w:val="0"/>
            <w:vAlign w:val="center"/>
          </w:tcPr>
          <w:p>
            <w:pPr>
              <w:pStyle w:val="15"/>
              <w:jc w:val="left"/>
              <w:rPr>
                <w:rFonts w:hint="eastAsia" w:ascii="宋体" w:hAnsi="宋体" w:cs="宋体"/>
                <w:color w:val="000000" w:themeColor="text1"/>
                <w:szCs w:val="21"/>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1" w:hRule="atLeast"/>
          <w:jc w:val="center"/>
        </w:trPr>
        <w:tc>
          <w:tcPr>
            <w:tcW w:w="3201" w:type="dxa"/>
            <w:gridSpan w:val="4"/>
            <w:noWrap w:val="0"/>
            <w:vAlign w:val="center"/>
          </w:tcPr>
          <w:p>
            <w:pPr>
              <w:pStyle w:val="12"/>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lang w:eastAsia="zh-CN"/>
                <w14:textFill>
                  <w14:solidFill>
                    <w14:schemeClr w14:val="tx1"/>
                  </w14:solidFill>
                </w14:textFill>
              </w:rPr>
              <w:t>企业或事业单位主管</w:t>
            </w:r>
            <w:r>
              <w:rPr>
                <w:rFonts w:hint="eastAsia" w:ascii="宋体" w:hAnsi="宋体" w:cs="宋体"/>
                <w:color w:val="000000" w:themeColor="text1"/>
                <w:szCs w:val="24"/>
                <w:highlight w:val="none"/>
                <w14:textFill>
                  <w14:solidFill>
                    <w14:schemeClr w14:val="tx1"/>
                  </w14:solidFill>
                </w14:textFill>
              </w:rPr>
              <w:t xml:space="preserve">部门意见 ：                         </w:t>
            </w:r>
          </w:p>
          <w:p>
            <w:pPr>
              <w:pStyle w:val="12"/>
              <w:rPr>
                <w:rFonts w:hint="eastAsia" w:ascii="宋体" w:hAnsi="宋体" w:cs="宋体"/>
                <w:color w:val="000000" w:themeColor="text1"/>
                <w:szCs w:val="24"/>
                <w:highlight w:val="none"/>
                <w14:textFill>
                  <w14:solidFill>
                    <w14:schemeClr w14:val="tx1"/>
                  </w14:solidFill>
                </w14:textFill>
              </w:rPr>
            </w:pPr>
          </w:p>
          <w:p>
            <w:pPr>
              <w:pStyle w:val="12"/>
              <w:rPr>
                <w:rFonts w:hint="eastAsia" w:ascii="宋体" w:hAnsi="宋体" w:cs="宋体"/>
                <w:color w:val="000000" w:themeColor="text1"/>
                <w:szCs w:val="24"/>
                <w:highlight w:val="none"/>
                <w14:textFill>
                  <w14:solidFill>
                    <w14:schemeClr w14:val="tx1"/>
                  </w14:solidFill>
                </w14:textFill>
              </w:rPr>
            </w:pPr>
          </w:p>
          <w:p>
            <w:pPr>
              <w:pStyle w:val="12"/>
              <w:rPr>
                <w:rFonts w:hint="eastAsia" w:ascii="宋体" w:hAnsi="宋体" w:cs="宋体"/>
                <w:color w:val="000000" w:themeColor="text1"/>
                <w:szCs w:val="24"/>
                <w:highlight w:val="none"/>
                <w14:textFill>
                  <w14:solidFill>
                    <w14:schemeClr w14:val="tx1"/>
                  </w14:solidFill>
                </w14:textFill>
              </w:rPr>
            </w:pPr>
          </w:p>
          <w:p>
            <w:pPr>
              <w:pStyle w:val="12"/>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（盖章）</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2"/>
              <w:wordWrap w:val="0"/>
              <w:jc w:val="right"/>
              <w:rPr>
                <w:rFonts w:hint="eastAsia" w:ascii="宋体" w:hAnsi="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年   月   日</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2"/>
              <w:wordWrap/>
              <w:jc w:val="right"/>
              <w:rPr>
                <w:rFonts w:hint="default" w:ascii="宋体" w:hAnsi="宋体" w:cs="宋体"/>
                <w:color w:val="000000" w:themeColor="text1"/>
                <w:szCs w:val="24"/>
                <w:highlight w:val="none"/>
                <w:lang w:val="en-US" w:eastAsia="zh-CN"/>
                <w14:textFill>
                  <w14:solidFill>
                    <w14:schemeClr w14:val="tx1"/>
                  </w14:solidFill>
                </w14:textFill>
              </w:rPr>
            </w:pPr>
          </w:p>
        </w:tc>
        <w:tc>
          <w:tcPr>
            <w:tcW w:w="3096" w:type="dxa"/>
            <w:gridSpan w:val="3"/>
            <w:noWrap w:val="0"/>
            <w:vAlign w:val="center"/>
          </w:tcPr>
          <w:p>
            <w:pPr>
              <w:pStyle w:val="15"/>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lang w:eastAsia="zh-CN"/>
                <w14:textFill>
                  <w14:solidFill>
                    <w14:schemeClr w14:val="tx1"/>
                  </w14:solidFill>
                </w14:textFill>
              </w:rPr>
              <w:t>县人社局</w:t>
            </w:r>
            <w:r>
              <w:rPr>
                <w:rFonts w:hint="eastAsia" w:ascii="宋体" w:hAnsi="宋体" w:cs="宋体"/>
                <w:color w:val="000000" w:themeColor="text1"/>
                <w:szCs w:val="24"/>
                <w:highlight w:val="none"/>
                <w14:textFill>
                  <w14:solidFill>
                    <w14:schemeClr w14:val="tx1"/>
                  </w14:solidFill>
                </w14:textFill>
              </w:rPr>
              <w:t xml:space="preserve">意见：                          </w:t>
            </w:r>
          </w:p>
          <w:p>
            <w:pPr>
              <w:pStyle w:val="15"/>
              <w:rPr>
                <w:rFonts w:hint="eastAsia" w:ascii="宋体" w:hAnsi="宋体" w:cs="宋体"/>
                <w:color w:val="000000" w:themeColor="text1"/>
                <w:szCs w:val="24"/>
                <w:highlight w:val="none"/>
                <w14:textFill>
                  <w14:solidFill>
                    <w14:schemeClr w14:val="tx1"/>
                  </w14:solidFill>
                </w14:textFill>
              </w:rPr>
            </w:pPr>
          </w:p>
          <w:p>
            <w:pPr>
              <w:pStyle w:val="15"/>
              <w:rPr>
                <w:rFonts w:hint="eastAsia" w:ascii="宋体" w:hAnsi="宋体" w:cs="宋体"/>
                <w:color w:val="000000" w:themeColor="text1"/>
                <w:szCs w:val="24"/>
                <w:highlight w:val="none"/>
                <w14:textFill>
                  <w14:solidFill>
                    <w14:schemeClr w14:val="tx1"/>
                  </w14:solidFill>
                </w14:textFill>
              </w:rPr>
            </w:pPr>
          </w:p>
          <w:p>
            <w:pPr>
              <w:pStyle w:val="15"/>
              <w:rPr>
                <w:rFonts w:hint="eastAsia" w:ascii="宋体" w:hAnsi="宋体" w:cs="宋体"/>
                <w:color w:val="000000" w:themeColor="text1"/>
                <w:szCs w:val="24"/>
                <w:highlight w:val="none"/>
                <w14:textFill>
                  <w14:solidFill>
                    <w14:schemeClr w14:val="tx1"/>
                  </w14:solidFill>
                </w14:textFill>
              </w:rPr>
            </w:pPr>
          </w:p>
          <w:p>
            <w:pPr>
              <w:pStyle w:val="15"/>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（盖章）</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wordWrap w:val="0"/>
              <w:jc w:val="right"/>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年   月   日</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wordWrap w:val="0"/>
              <w:jc w:val="right"/>
              <w:rPr>
                <w:rFonts w:hint="eastAsia" w:ascii="宋体" w:hAnsi="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lang w:val="en-US" w:eastAsia="zh-CN"/>
                <w14:textFill>
                  <w14:solidFill>
                    <w14:schemeClr w14:val="tx1"/>
                  </w14:solidFill>
                </w14:textFill>
              </w:rPr>
              <w:t xml:space="preserve"> </w:t>
            </w:r>
          </w:p>
        </w:tc>
        <w:tc>
          <w:tcPr>
            <w:tcW w:w="3600" w:type="dxa"/>
            <w:gridSpan w:val="3"/>
            <w:noWrap w:val="0"/>
            <w:vAlign w:val="center"/>
          </w:tcPr>
          <w:p>
            <w:pPr>
              <w:pStyle w:val="15"/>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lang w:eastAsia="zh-CN"/>
                <w14:textFill>
                  <w14:solidFill>
                    <w14:schemeClr w14:val="tx1"/>
                  </w14:solidFill>
                </w14:textFill>
              </w:rPr>
              <w:t>县委组织部</w:t>
            </w:r>
            <w:r>
              <w:rPr>
                <w:rFonts w:hint="eastAsia" w:ascii="宋体" w:hAnsi="宋体" w:cs="宋体"/>
                <w:color w:val="000000" w:themeColor="text1"/>
                <w:szCs w:val="24"/>
                <w:highlight w:val="none"/>
                <w14:textFill>
                  <w14:solidFill>
                    <w14:schemeClr w14:val="tx1"/>
                  </w14:solidFill>
                </w14:textFill>
              </w:rPr>
              <w:t xml:space="preserve">意见：                          </w:t>
            </w:r>
          </w:p>
          <w:p>
            <w:pPr>
              <w:pStyle w:val="15"/>
              <w:rPr>
                <w:rFonts w:hint="eastAsia" w:ascii="宋体" w:hAnsi="宋体" w:cs="宋体"/>
                <w:color w:val="000000" w:themeColor="text1"/>
                <w:szCs w:val="24"/>
                <w:highlight w:val="none"/>
                <w14:textFill>
                  <w14:solidFill>
                    <w14:schemeClr w14:val="tx1"/>
                  </w14:solidFill>
                </w14:textFill>
              </w:rPr>
            </w:pPr>
          </w:p>
          <w:p>
            <w:pPr>
              <w:pStyle w:val="15"/>
              <w:rPr>
                <w:rFonts w:hint="eastAsia" w:ascii="宋体" w:hAnsi="宋体" w:cs="宋体"/>
                <w:color w:val="000000" w:themeColor="text1"/>
                <w:szCs w:val="24"/>
                <w:highlight w:val="none"/>
                <w14:textFill>
                  <w14:solidFill>
                    <w14:schemeClr w14:val="tx1"/>
                  </w14:solidFill>
                </w14:textFill>
              </w:rPr>
            </w:pPr>
          </w:p>
          <w:p>
            <w:pPr>
              <w:pStyle w:val="15"/>
              <w:rPr>
                <w:rFonts w:hint="eastAsia" w:ascii="宋体" w:hAnsi="宋体" w:cs="宋体"/>
                <w:color w:val="000000" w:themeColor="text1"/>
                <w:szCs w:val="24"/>
                <w:highlight w:val="none"/>
                <w14:textFill>
                  <w14:solidFill>
                    <w14:schemeClr w14:val="tx1"/>
                  </w14:solidFill>
                </w14:textFill>
              </w:rPr>
            </w:pPr>
          </w:p>
          <w:p>
            <w:pPr>
              <w:pStyle w:val="15"/>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（盖章）</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wordWrap w:val="0"/>
              <w:jc w:val="right"/>
              <w:rPr>
                <w:rFonts w:hint="eastAsia" w:ascii="宋体" w:hAnsi="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年   月   日</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lang w:val="en-US" w:eastAsia="zh-CN"/>
                <w14:textFill>
                  <w14:solidFill>
                    <w14:schemeClr w14:val="tx1"/>
                  </w14:solidFill>
                </w14:textFill>
              </w:rPr>
              <w:t xml:space="preserve"> </w:t>
            </w:r>
          </w:p>
        </w:tc>
        <w:tc>
          <w:tcPr>
            <w:tcW w:w="4231" w:type="dxa"/>
            <w:gridSpan w:val="3"/>
            <w:noWrap w:val="0"/>
            <w:vAlign w:val="center"/>
          </w:tcPr>
          <w:p>
            <w:pPr>
              <w:pStyle w:val="15"/>
              <w:rPr>
                <w:rFonts w:hint="eastAsia" w:ascii="宋体" w:hAnsi="宋体" w:cs="宋体"/>
                <w:color w:val="000000" w:themeColor="text1"/>
                <w:szCs w:val="24"/>
                <w:highlight w:val="none"/>
                <w:lang w:eastAsia="zh-CN"/>
                <w14:textFill>
                  <w14:solidFill>
                    <w14:schemeClr w14:val="tx1"/>
                  </w14:solidFill>
                </w14:textFill>
              </w:rPr>
            </w:pPr>
            <w:r>
              <w:rPr>
                <w:rFonts w:hint="eastAsia" w:ascii="宋体" w:hAnsi="宋体" w:cs="宋体"/>
                <w:color w:val="000000" w:themeColor="text1"/>
                <w:szCs w:val="24"/>
                <w:highlight w:val="none"/>
                <w:lang w:eastAsia="zh-CN"/>
                <w14:textFill>
                  <w14:solidFill>
                    <w14:schemeClr w14:val="tx1"/>
                  </w14:solidFill>
                </w14:textFill>
              </w:rPr>
              <w:t>县委人才</w:t>
            </w:r>
            <w:r>
              <w:rPr>
                <w:rFonts w:hint="eastAsia" w:ascii="宋体" w:hAnsi="宋体" w:cs="宋体"/>
                <w:color w:val="000000" w:themeColor="text1"/>
                <w:szCs w:val="24"/>
                <w:highlight w:val="none"/>
                <w:lang w:val="en-US" w:eastAsia="zh-CN"/>
                <w14:textFill>
                  <w14:solidFill>
                    <w14:schemeClr w14:val="tx1"/>
                  </w14:solidFill>
                </w14:textFill>
              </w:rPr>
              <w:t>办</w:t>
            </w:r>
            <w:r>
              <w:rPr>
                <w:rFonts w:hint="eastAsia" w:ascii="宋体" w:hAnsi="宋体" w:cs="宋体"/>
                <w:color w:val="000000" w:themeColor="text1"/>
                <w:szCs w:val="24"/>
                <w:highlight w:val="none"/>
                <w:lang w:eastAsia="zh-CN"/>
                <w14:textFill>
                  <w14:solidFill>
                    <w14:schemeClr w14:val="tx1"/>
                  </w14:solidFill>
                </w14:textFill>
              </w:rPr>
              <w:t>意见：</w:t>
            </w:r>
          </w:p>
          <w:p>
            <w:pPr>
              <w:pStyle w:val="15"/>
              <w:rPr>
                <w:rFonts w:hint="eastAsia" w:ascii="宋体" w:hAnsi="宋体" w:cs="宋体"/>
                <w:color w:val="000000" w:themeColor="text1"/>
                <w:szCs w:val="24"/>
                <w:highlight w:val="none"/>
                <w:lang w:eastAsia="zh-CN"/>
                <w14:textFill>
                  <w14:solidFill>
                    <w14:schemeClr w14:val="tx1"/>
                  </w14:solidFill>
                </w14:textFill>
              </w:rPr>
            </w:pPr>
          </w:p>
          <w:p>
            <w:pPr>
              <w:pStyle w:val="15"/>
              <w:rPr>
                <w:rFonts w:hint="eastAsia" w:ascii="宋体" w:hAnsi="宋体" w:cs="宋体"/>
                <w:color w:val="000000" w:themeColor="text1"/>
                <w:szCs w:val="24"/>
                <w:highlight w:val="none"/>
                <w:lang w:eastAsia="zh-CN"/>
                <w14:textFill>
                  <w14:solidFill>
                    <w14:schemeClr w14:val="tx1"/>
                  </w14:solidFill>
                </w14:textFill>
              </w:rPr>
            </w:pPr>
          </w:p>
          <w:p>
            <w:pPr>
              <w:pStyle w:val="15"/>
              <w:rPr>
                <w:rFonts w:hint="eastAsia" w:ascii="宋体" w:hAnsi="宋体" w:cs="宋体"/>
                <w:color w:val="000000" w:themeColor="text1"/>
                <w:szCs w:val="24"/>
                <w:highlight w:val="none"/>
                <w:lang w:eastAsia="zh-CN"/>
                <w14:textFill>
                  <w14:solidFill>
                    <w14:schemeClr w14:val="tx1"/>
                  </w14:solidFill>
                </w14:textFill>
              </w:rPr>
            </w:pPr>
          </w:p>
          <w:p>
            <w:pPr>
              <w:pStyle w:val="15"/>
              <w:wordWrap w:val="0"/>
              <w:jc w:val="right"/>
              <w:rPr>
                <w:rFonts w:hint="default" w:ascii="宋体" w:hAnsi="宋体" w:eastAsia="宋体" w:cs="宋体"/>
                <w:color w:val="000000" w:themeColor="text1"/>
                <w:szCs w:val="24"/>
                <w:highlight w:val="none"/>
                <w:lang w:val="en-US" w:eastAsia="zh-CN"/>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（盖章）</w:t>
            </w:r>
            <w:r>
              <w:rPr>
                <w:rFonts w:hint="eastAsia" w:ascii="宋体" w:hAnsi="宋体" w:cs="宋体"/>
                <w:color w:val="000000" w:themeColor="text1"/>
                <w:szCs w:val="24"/>
                <w:highlight w:val="none"/>
                <w:lang w:val="en-US" w:eastAsia="zh-CN"/>
                <w14:textFill>
                  <w14:solidFill>
                    <w14:schemeClr w14:val="tx1"/>
                  </w14:solidFill>
                </w14:textFill>
              </w:rPr>
              <w:t xml:space="preserve">    </w:t>
            </w:r>
          </w:p>
          <w:p>
            <w:pPr>
              <w:pStyle w:val="15"/>
              <w:wordWrap w:val="0"/>
              <w:jc w:val="right"/>
              <w:rPr>
                <w:rFonts w:hint="eastAsia" w:ascii="宋体" w:hAnsi="宋体" w:cs="宋体"/>
                <w:color w:val="000000" w:themeColor="text1"/>
                <w:szCs w:val="24"/>
                <w:highlight w:val="none"/>
                <w14:textFill>
                  <w14:solidFill>
                    <w14:schemeClr w14:val="tx1"/>
                  </w14:solidFill>
                </w14:textFill>
              </w:rPr>
            </w:pPr>
            <w:r>
              <w:rPr>
                <w:rFonts w:hint="eastAsia" w:ascii="宋体" w:hAnsi="宋体" w:cs="宋体"/>
                <w:color w:val="000000" w:themeColor="text1"/>
                <w:szCs w:val="24"/>
                <w:highlight w:val="none"/>
                <w14:textFill>
                  <w14:solidFill>
                    <w14:schemeClr w14:val="tx1"/>
                  </w14:solidFill>
                </w14:textFill>
              </w:rPr>
              <w:t>年   月   日</w:t>
            </w:r>
          </w:p>
          <w:p>
            <w:pPr>
              <w:pStyle w:val="15"/>
              <w:wordWrap/>
              <w:jc w:val="right"/>
              <w:rPr>
                <w:rFonts w:hint="eastAsia" w:ascii="宋体" w:hAnsi="宋体" w:cs="宋体"/>
                <w:color w:val="000000" w:themeColor="text1"/>
                <w:szCs w:val="24"/>
                <w:highlight w:val="none"/>
                <w14:textFill>
                  <w14:solidFill>
                    <w14:schemeClr w14:val="tx1"/>
                  </w14:solidFill>
                </w14:textFill>
              </w:rPr>
            </w:pPr>
          </w:p>
        </w:tc>
      </w:tr>
    </w:tbl>
    <w:p>
      <w:pPr>
        <w:pStyle w:val="10"/>
        <w:widowControl/>
        <w:adjustRightInd w:val="0"/>
        <w:snapToGrid w:val="0"/>
        <w:spacing w:line="560" w:lineRule="exact"/>
        <w:rPr>
          <w:rFonts w:hint="eastAsia" w:ascii="宋体" w:hAnsi="宋体" w:cs="宋体"/>
          <w:color w:val="000000" w:themeColor="text1"/>
          <w:sz w:val="28"/>
          <w:szCs w:val="28"/>
          <w:highlight w:val="none"/>
          <w:lang w:eastAsia="zh-CN"/>
          <w14:textFill>
            <w14:solidFill>
              <w14:schemeClr w14:val="tx1"/>
            </w14:solidFill>
          </w14:textFill>
        </w:rPr>
        <w:sectPr>
          <w:footnotePr>
            <w:numFmt w:val="decimalEnclosedCircleChinese"/>
          </w:footnotePr>
          <w:pgSz w:w="16838" w:h="11906" w:orient="landscape"/>
          <w:pgMar w:top="1803" w:right="1440" w:bottom="1803" w:left="1440" w:header="851" w:footer="992" w:gutter="0"/>
          <w:pgNumType w:fmt="decimal"/>
          <w:cols w:space="0" w:num="1"/>
          <w:rtlGutter w:val="0"/>
          <w:docGrid w:type="lines" w:linePitch="319" w:charSpace="0"/>
        </w:sectPr>
      </w:pPr>
      <w:r>
        <w:rPr>
          <w:rFonts w:hint="eastAsia" w:ascii="宋体" w:hAnsi="宋体" w:cs="宋体"/>
          <w:color w:val="000000" w:themeColor="text1"/>
          <w:sz w:val="28"/>
          <w:szCs w:val="28"/>
          <w:highlight w:val="none"/>
          <w14:textFill>
            <w14:solidFill>
              <w14:schemeClr w14:val="tx1"/>
            </w14:solidFill>
          </w14:textFill>
        </w:rPr>
        <w:t xml:space="preserve">单位联系人：          </w:t>
      </w:r>
      <w:r>
        <w:rPr>
          <w:rFonts w:hint="eastAsia" w:ascii="宋体" w:hAnsi="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cs="宋体"/>
          <w:color w:val="000000" w:themeColor="text1"/>
          <w:sz w:val="28"/>
          <w:szCs w:val="28"/>
          <w:highlight w:val="none"/>
          <w14:textFill>
            <w14:solidFill>
              <w14:schemeClr w14:val="tx1"/>
            </w14:solidFill>
          </w14:textFill>
        </w:rPr>
        <w:t>联系方式（手机及固话）：</w:t>
      </w:r>
      <w:r>
        <w:rPr>
          <w:rFonts w:hint="eastAsia" w:ascii="宋体" w:hAnsi="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cs="宋体"/>
          <w:color w:val="000000" w:themeColor="text1"/>
          <w:sz w:val="28"/>
          <w:szCs w:val="28"/>
          <w:highlight w:val="none"/>
          <w:lang w:eastAsia="zh-CN"/>
          <w14:textFill>
            <w14:solidFill>
              <w14:schemeClr w14:val="tx1"/>
            </w14:solidFill>
          </w14:textFill>
        </w:rPr>
        <w:t>主要负责人签名：</w:t>
      </w:r>
    </w:p>
    <w:p>
      <w:pPr>
        <w:spacing w:line="276" w:lineRule="auto"/>
        <w:jc w:val="left"/>
        <w:rPr>
          <w:rFonts w:hint="default" w:ascii="仿宋_GB2312" w:hAnsi="仿宋_GB2312" w:eastAsia="仿宋_GB2312" w:cs="宋体"/>
          <w:color w:val="000000" w:themeColor="text1"/>
          <w:sz w:val="32"/>
          <w:szCs w:val="32"/>
          <w:highlight w:val="none"/>
          <w:lang w:val="en-US"/>
          <w14:textFill>
            <w14:solidFill>
              <w14:schemeClr w14:val="tx1"/>
            </w14:solidFill>
          </w14:textFill>
        </w:rPr>
      </w:pPr>
      <w:r>
        <w:rPr>
          <w:rFonts w:hint="eastAsia" w:eastAsia="黑体"/>
          <w:color w:val="000000" w:themeColor="text1"/>
          <w:kern w:val="32"/>
          <w:sz w:val="32"/>
          <w:szCs w:val="32"/>
          <w:highlight w:val="none"/>
          <w:lang w:val="en-US" w:eastAsia="zh-CN"/>
          <w14:textFill>
            <w14:solidFill>
              <w14:schemeClr w14:val="tx1"/>
            </w14:solidFill>
          </w14:textFill>
        </w:rPr>
        <w:t>附件10：</w:t>
      </w:r>
    </w:p>
    <w:p>
      <w:pPr>
        <w:tabs>
          <w:tab w:val="left" w:pos="630"/>
        </w:tabs>
        <w:spacing w:line="560" w:lineRule="exact"/>
        <w:jc w:val="center"/>
        <w:rPr>
          <w:rFonts w:hint="eastAsia" w:ascii="黑体" w:hAnsi="华文中宋" w:eastAsia="黑体" w:cs="仿宋_GB2312"/>
          <w:color w:val="000000" w:themeColor="text1"/>
          <w:sz w:val="44"/>
          <w:szCs w:val="44"/>
          <w:highlight w:val="none"/>
          <w14:textFill>
            <w14:solidFill>
              <w14:schemeClr w14:val="tx1"/>
            </w14:solidFill>
          </w14:textFill>
        </w:rPr>
      </w:pPr>
    </w:p>
    <w:p>
      <w:pPr>
        <w:tabs>
          <w:tab w:val="left" w:pos="630"/>
        </w:tabs>
        <w:spacing w:line="560" w:lineRule="exact"/>
        <w:jc w:val="center"/>
        <w:rPr>
          <w:rFonts w:hint="eastAsia" w:ascii="方正小标宋简体" w:hAnsi="华文中宋" w:eastAsia="方正小标宋简体" w:cs="仿宋_GB2312"/>
          <w:color w:val="000000" w:themeColor="text1"/>
          <w:sz w:val="40"/>
          <w:szCs w:val="44"/>
          <w:highlight w:val="none"/>
          <w14:textFill>
            <w14:solidFill>
              <w14:schemeClr w14:val="tx1"/>
            </w14:solidFill>
          </w14:textFill>
        </w:rPr>
      </w:pPr>
      <w:r>
        <w:rPr>
          <w:rFonts w:hint="eastAsia" w:ascii="方正小标宋简体" w:hAnsi="华文中宋" w:eastAsia="方正小标宋简体" w:cs="仿宋_GB2312"/>
          <w:color w:val="000000" w:themeColor="text1"/>
          <w:sz w:val="40"/>
          <w:szCs w:val="44"/>
          <w:highlight w:val="none"/>
          <w:lang w:val="en-US" w:eastAsia="zh-CN"/>
          <w14:textFill>
            <w14:solidFill>
              <w14:schemeClr w14:val="tx1"/>
            </w14:solidFill>
          </w14:textFill>
        </w:rPr>
        <w:t>连山壮族瑶族自治县</w:t>
      </w:r>
      <w:r>
        <w:rPr>
          <w:rFonts w:hint="eastAsia" w:ascii="方正小标宋简体" w:hAnsi="华文中宋" w:eastAsia="方正小标宋简体" w:cs="仿宋_GB2312"/>
          <w:color w:val="000000" w:themeColor="text1"/>
          <w:sz w:val="40"/>
          <w:szCs w:val="44"/>
          <w:highlight w:val="none"/>
          <w14:textFill>
            <w14:solidFill>
              <w14:schemeClr w14:val="tx1"/>
            </w14:solidFill>
          </w14:textFill>
        </w:rPr>
        <w:t>技能大师工作室申请表</w:t>
      </w:r>
    </w:p>
    <w:p>
      <w:pPr>
        <w:tabs>
          <w:tab w:val="left" w:pos="630"/>
        </w:tabs>
        <w:ind w:right="480"/>
        <w:jc w:val="center"/>
        <w:rPr>
          <w:rFonts w:hint="eastAsia" w:ascii="仿宋_GB2312" w:hAnsi="华文中宋"/>
          <w:color w:val="000000" w:themeColor="text1"/>
          <w:highlight w:val="none"/>
          <w14:textFill>
            <w14:solidFill>
              <w14:schemeClr w14:val="tx1"/>
            </w14:solidFill>
          </w14:textFill>
        </w:rPr>
      </w:pPr>
    </w:p>
    <w:p>
      <w:pPr>
        <w:tabs>
          <w:tab w:val="left" w:pos="630"/>
        </w:tabs>
        <w:ind w:right="480"/>
        <w:jc w:val="center"/>
        <w:rPr>
          <w:rFonts w:hint="eastAsia" w:ascii="仿宋_GB2312" w:hAnsi="华文中宋"/>
          <w:color w:val="000000" w:themeColor="text1"/>
          <w:highlight w:val="none"/>
          <w14:textFill>
            <w14:solidFill>
              <w14:schemeClr w14:val="tx1"/>
            </w14:solidFill>
          </w14:textFill>
        </w:rPr>
      </w:pPr>
    </w:p>
    <w:p>
      <w:pPr>
        <w:tabs>
          <w:tab w:val="left" w:pos="630"/>
        </w:tabs>
        <w:ind w:right="480"/>
        <w:jc w:val="center"/>
        <w:rPr>
          <w:rFonts w:hint="eastAsia" w:ascii="仿宋_GB2312" w:hAnsi="华文中宋"/>
          <w:color w:val="000000" w:themeColor="text1"/>
          <w:highlight w:val="none"/>
          <w14:textFill>
            <w14:solidFill>
              <w14:schemeClr w14:val="tx1"/>
            </w14:solidFill>
          </w14:textFill>
        </w:rPr>
      </w:pPr>
    </w:p>
    <w:p>
      <w:pPr>
        <w:tabs>
          <w:tab w:val="left" w:pos="630"/>
        </w:tabs>
        <w:ind w:right="480"/>
        <w:jc w:val="center"/>
        <w:rPr>
          <w:rFonts w:hint="eastAsia" w:ascii="仿宋_GB2312" w:hAnsi="华文中宋"/>
          <w:color w:val="000000" w:themeColor="text1"/>
          <w:highlight w:val="none"/>
          <w14:textFill>
            <w14:solidFill>
              <w14:schemeClr w14:val="tx1"/>
            </w14:solidFill>
          </w14:textFill>
        </w:rPr>
      </w:pPr>
    </w:p>
    <w:p>
      <w:pPr>
        <w:tabs>
          <w:tab w:val="left" w:pos="630"/>
        </w:tabs>
        <w:ind w:left="1680" w:leftChars="800"/>
        <w:jc w:val="center"/>
        <w:rPr>
          <w:rFonts w:hint="eastAsia" w:ascii="仿宋_GB2312" w:hAnsi="华文中宋"/>
          <w:color w:val="000000" w:themeColor="text1"/>
          <w:highlight w:val="none"/>
          <w14:textFill>
            <w14:solidFill>
              <w14:schemeClr w14:val="tx1"/>
            </w14:solidFill>
          </w14:textFill>
        </w:rPr>
      </w:pPr>
    </w:p>
    <w:p>
      <w:pPr>
        <w:tabs>
          <w:tab w:val="left" w:pos="630"/>
        </w:tabs>
        <w:ind w:left="1680" w:leftChars="800"/>
        <w:jc w:val="center"/>
        <w:rPr>
          <w:rFonts w:hint="eastAsia" w:ascii="方正仿宋简体" w:hAnsi="华文中宋" w:eastAsia="方正仿宋简体"/>
          <w:color w:val="000000" w:themeColor="text1"/>
          <w:sz w:val="36"/>
          <w:szCs w:val="36"/>
          <w:highlight w:val="none"/>
          <w14:textFill>
            <w14:solidFill>
              <w14:schemeClr w14:val="tx1"/>
            </w14:solidFill>
          </w14:textFill>
        </w:rPr>
      </w:pPr>
    </w:p>
    <w:p>
      <w:pPr>
        <w:tabs>
          <w:tab w:val="left" w:pos="630"/>
        </w:tabs>
        <w:jc w:val="left"/>
        <w:rPr>
          <w:rFonts w:hint="eastAsia" w:ascii="方正仿宋简体" w:hAnsi="华文中宋" w:eastAsia="方正仿宋简体"/>
          <w:color w:val="000000" w:themeColor="text1"/>
          <w:sz w:val="36"/>
          <w:szCs w:val="36"/>
          <w:highlight w:val="none"/>
          <w14:textFill>
            <w14:solidFill>
              <w14:schemeClr w14:val="tx1"/>
            </w14:solidFill>
          </w14:textFill>
        </w:rPr>
      </w:pPr>
      <w:r>
        <w:rPr>
          <w:rFonts w:hint="eastAsia" w:ascii="方正仿宋简体" w:hAnsi="华文中宋" w:eastAsia="方正仿宋简体"/>
          <w:color w:val="000000" w:themeColor="text1"/>
          <w:sz w:val="36"/>
          <w:szCs w:val="36"/>
          <w:highlight w:val="none"/>
          <w:lang w:eastAsia="zh-CN"/>
          <w14:textFill>
            <w14:solidFill>
              <w14:schemeClr w14:val="tx1"/>
            </w14:solidFill>
          </w14:textFill>
        </w:rPr>
        <w:t>申报</w:t>
      </w:r>
      <w:r>
        <w:rPr>
          <w:rFonts w:hint="eastAsia" w:ascii="方正仿宋简体" w:hAnsi="华文中宋" w:eastAsia="方正仿宋简体"/>
          <w:color w:val="000000" w:themeColor="text1"/>
          <w:sz w:val="36"/>
          <w:szCs w:val="36"/>
          <w:highlight w:val="none"/>
          <w14:textFill>
            <w14:solidFill>
              <w14:schemeClr w14:val="tx1"/>
            </w14:solidFill>
          </w14:textFill>
        </w:rPr>
        <w:t>单位（盖章）：</w:t>
      </w:r>
    </w:p>
    <w:p>
      <w:pPr>
        <w:pStyle w:val="2"/>
        <w:rPr>
          <w:rFonts w:hint="eastAsia"/>
          <w:color w:val="000000" w:themeColor="text1"/>
          <w:highlight w:val="none"/>
          <w14:textFill>
            <w14:solidFill>
              <w14:schemeClr w14:val="tx1"/>
            </w14:solidFill>
          </w14:textFill>
        </w:rPr>
      </w:pPr>
    </w:p>
    <w:p>
      <w:pPr>
        <w:tabs>
          <w:tab w:val="left" w:pos="630"/>
        </w:tabs>
        <w:jc w:val="left"/>
        <w:rPr>
          <w:rFonts w:hint="eastAsia" w:ascii="方正仿宋简体" w:hAnsi="华文中宋" w:eastAsia="方正仿宋简体"/>
          <w:color w:val="000000" w:themeColor="text1"/>
          <w:sz w:val="36"/>
          <w:szCs w:val="36"/>
          <w:highlight w:val="none"/>
          <w:lang w:eastAsia="zh-CN"/>
          <w14:textFill>
            <w14:solidFill>
              <w14:schemeClr w14:val="tx1"/>
            </w14:solidFill>
          </w14:textFill>
        </w:rPr>
      </w:pPr>
      <w:r>
        <w:rPr>
          <w:rFonts w:hint="eastAsia" w:ascii="方正仿宋简体" w:hAnsi="华文中宋" w:eastAsia="方正仿宋简体"/>
          <w:color w:val="000000" w:themeColor="text1"/>
          <w:sz w:val="36"/>
          <w:szCs w:val="36"/>
          <w:highlight w:val="none"/>
          <w:lang w:eastAsia="zh-CN"/>
          <w14:textFill>
            <w14:solidFill>
              <w14:schemeClr w14:val="tx1"/>
            </w14:solidFill>
          </w14:textFill>
        </w:rPr>
        <w:t>申报工作室名称：</w:t>
      </w:r>
    </w:p>
    <w:p>
      <w:pPr>
        <w:pStyle w:val="2"/>
        <w:rPr>
          <w:rFonts w:hint="eastAsia"/>
          <w:color w:val="000000" w:themeColor="text1"/>
          <w:highlight w:val="none"/>
          <w:lang w:eastAsia="zh-CN"/>
          <w14:textFill>
            <w14:solidFill>
              <w14:schemeClr w14:val="tx1"/>
            </w14:solidFill>
          </w14:textFill>
        </w:rPr>
      </w:pPr>
    </w:p>
    <w:p>
      <w:pPr>
        <w:tabs>
          <w:tab w:val="left" w:pos="630"/>
        </w:tabs>
        <w:jc w:val="left"/>
        <w:rPr>
          <w:rFonts w:hint="eastAsia" w:ascii="方正仿宋简体" w:hAnsi="华文中宋" w:eastAsia="方正仿宋简体"/>
          <w:color w:val="000000" w:themeColor="text1"/>
          <w:sz w:val="36"/>
          <w:szCs w:val="36"/>
          <w:highlight w:val="none"/>
          <w:lang w:eastAsia="zh-CN"/>
          <w14:textFill>
            <w14:solidFill>
              <w14:schemeClr w14:val="tx1"/>
            </w14:solidFill>
          </w14:textFill>
        </w:rPr>
      </w:pPr>
      <w:r>
        <w:rPr>
          <w:rFonts w:hint="eastAsia" w:ascii="方正仿宋简体" w:hAnsi="华文中宋" w:eastAsia="方正仿宋简体"/>
          <w:color w:val="000000" w:themeColor="text1"/>
          <w:sz w:val="36"/>
          <w:szCs w:val="36"/>
          <w:highlight w:val="none"/>
          <w:lang w:eastAsia="zh-CN"/>
          <w14:textFill>
            <w14:solidFill>
              <w14:schemeClr w14:val="tx1"/>
            </w14:solidFill>
          </w14:textFill>
        </w:rPr>
        <w:t>申报工作室领衔人：</w:t>
      </w:r>
    </w:p>
    <w:p>
      <w:pPr>
        <w:pStyle w:val="2"/>
        <w:rPr>
          <w:rFonts w:hint="eastAsia"/>
          <w:color w:val="000000" w:themeColor="text1"/>
          <w:highlight w:val="none"/>
          <w:lang w:eastAsia="zh-CN"/>
          <w14:textFill>
            <w14:solidFill>
              <w14:schemeClr w14:val="tx1"/>
            </w14:solidFill>
          </w14:textFill>
        </w:rPr>
      </w:pPr>
    </w:p>
    <w:p>
      <w:pPr>
        <w:tabs>
          <w:tab w:val="left" w:pos="630"/>
        </w:tabs>
        <w:jc w:val="left"/>
        <w:rPr>
          <w:rFonts w:hint="eastAsia" w:ascii="方正仿宋简体" w:hAnsi="华文中宋" w:eastAsia="方正仿宋简体"/>
          <w:color w:val="000000" w:themeColor="text1"/>
          <w:sz w:val="36"/>
          <w:szCs w:val="36"/>
          <w:highlight w:val="none"/>
          <w14:textFill>
            <w14:solidFill>
              <w14:schemeClr w14:val="tx1"/>
            </w14:solidFill>
          </w14:textFill>
        </w:rPr>
      </w:pPr>
      <w:r>
        <w:rPr>
          <w:rFonts w:hint="eastAsia" w:ascii="方正仿宋简体" w:hAnsi="华文中宋" w:eastAsia="方正仿宋简体"/>
          <w:color w:val="000000" w:themeColor="text1"/>
          <w:spacing w:val="104"/>
          <w:sz w:val="36"/>
          <w:szCs w:val="36"/>
          <w:highlight w:val="none"/>
          <w14:textFill>
            <w14:solidFill>
              <w14:schemeClr w14:val="tx1"/>
            </w14:solidFill>
          </w14:textFill>
        </w:rPr>
        <w:t>电</w:t>
      </w:r>
      <w:r>
        <w:rPr>
          <w:rFonts w:hint="eastAsia" w:ascii="方正仿宋简体" w:hAnsi="华文中宋" w:eastAsia="方正仿宋简体"/>
          <w:color w:val="000000" w:themeColor="text1"/>
          <w:sz w:val="36"/>
          <w:szCs w:val="36"/>
          <w:highlight w:val="none"/>
          <w14:textFill>
            <w14:solidFill>
              <w14:schemeClr w14:val="tx1"/>
            </w14:solidFill>
          </w14:textFill>
        </w:rPr>
        <w:t>话：</w:t>
      </w:r>
    </w:p>
    <w:p>
      <w:pPr>
        <w:pStyle w:val="2"/>
        <w:rPr>
          <w:rFonts w:hint="eastAsia"/>
          <w:color w:val="000000" w:themeColor="text1"/>
          <w:highlight w:val="none"/>
          <w14:textFill>
            <w14:solidFill>
              <w14:schemeClr w14:val="tx1"/>
            </w14:solidFill>
          </w14:textFill>
        </w:rPr>
      </w:pPr>
    </w:p>
    <w:p>
      <w:pPr>
        <w:tabs>
          <w:tab w:val="left" w:pos="630"/>
        </w:tabs>
        <w:jc w:val="left"/>
        <w:rPr>
          <w:rFonts w:hint="eastAsia" w:ascii="方正仿宋简体" w:hAnsi="华文中宋" w:eastAsia="方正仿宋简体"/>
          <w:color w:val="000000" w:themeColor="text1"/>
          <w:spacing w:val="104"/>
          <w:sz w:val="36"/>
          <w:szCs w:val="36"/>
          <w:highlight w:val="none"/>
          <w14:textFill>
            <w14:solidFill>
              <w14:schemeClr w14:val="tx1"/>
            </w14:solidFill>
          </w14:textFill>
        </w:rPr>
      </w:pPr>
      <w:r>
        <w:rPr>
          <w:rFonts w:hint="eastAsia" w:ascii="方正仿宋简体" w:hAnsi="华文中宋" w:eastAsia="方正仿宋简体"/>
          <w:color w:val="000000" w:themeColor="text1"/>
          <w:spacing w:val="104"/>
          <w:sz w:val="36"/>
          <w:szCs w:val="36"/>
          <w:highlight w:val="none"/>
          <w14:textFill>
            <w14:solidFill>
              <w14:schemeClr w14:val="tx1"/>
            </w14:solidFill>
          </w14:textFill>
        </w:rPr>
        <w:t>地</w:t>
      </w:r>
      <w:r>
        <w:rPr>
          <w:rFonts w:hint="eastAsia" w:ascii="方正仿宋简体" w:hAnsi="华文中宋" w:eastAsia="方正仿宋简体"/>
          <w:color w:val="000000" w:themeColor="text1"/>
          <w:sz w:val="36"/>
          <w:szCs w:val="36"/>
          <w:highlight w:val="none"/>
          <w14:textFill>
            <w14:solidFill>
              <w14:schemeClr w14:val="tx1"/>
            </w14:solidFill>
          </w14:textFill>
        </w:rPr>
        <w:t>址：</w:t>
      </w:r>
    </w:p>
    <w:p>
      <w:pPr>
        <w:tabs>
          <w:tab w:val="left" w:pos="630"/>
        </w:tabs>
        <w:ind w:left="1680" w:leftChars="800"/>
        <w:jc w:val="center"/>
        <w:rPr>
          <w:rFonts w:hint="eastAsia" w:ascii="方正仿宋简体" w:hAnsi="华文中宋" w:eastAsia="方正仿宋简体"/>
          <w:color w:val="000000" w:themeColor="text1"/>
          <w:highlight w:val="none"/>
          <w:u w:val="single"/>
          <w14:textFill>
            <w14:solidFill>
              <w14:schemeClr w14:val="tx1"/>
            </w14:solidFill>
          </w14:textFill>
        </w:rPr>
      </w:pPr>
    </w:p>
    <w:p>
      <w:pPr>
        <w:tabs>
          <w:tab w:val="left" w:pos="630"/>
        </w:tabs>
        <w:ind w:left="1680" w:leftChars="800"/>
        <w:jc w:val="center"/>
        <w:rPr>
          <w:rFonts w:hint="eastAsia" w:ascii="方正仿宋简体" w:hAnsi="华文中宋" w:eastAsia="方正仿宋简体"/>
          <w:color w:val="000000" w:themeColor="text1"/>
          <w:highlight w:val="none"/>
          <w:u w:val="single"/>
          <w14:textFill>
            <w14:solidFill>
              <w14:schemeClr w14:val="tx1"/>
            </w14:solidFill>
          </w14:textFill>
        </w:rPr>
      </w:pPr>
    </w:p>
    <w:p>
      <w:pPr>
        <w:tabs>
          <w:tab w:val="left" w:pos="630"/>
        </w:tabs>
        <w:ind w:left="1680" w:leftChars="800"/>
        <w:jc w:val="center"/>
        <w:rPr>
          <w:rFonts w:hint="eastAsia" w:ascii="方正仿宋简体" w:hAnsi="华文中宋" w:eastAsia="方正仿宋简体"/>
          <w:color w:val="000000" w:themeColor="text1"/>
          <w:highlight w:val="none"/>
          <w:u w:val="single"/>
          <w14:textFill>
            <w14:solidFill>
              <w14:schemeClr w14:val="tx1"/>
            </w14:solidFill>
          </w14:textFill>
        </w:rPr>
      </w:pPr>
    </w:p>
    <w:p>
      <w:pPr>
        <w:tabs>
          <w:tab w:val="left" w:pos="630"/>
        </w:tabs>
        <w:ind w:left="1680" w:leftChars="800"/>
        <w:jc w:val="center"/>
        <w:rPr>
          <w:rFonts w:hint="eastAsia" w:ascii="方正仿宋简体" w:hAnsi="华文中宋" w:eastAsia="方正仿宋简体"/>
          <w:color w:val="000000" w:themeColor="text1"/>
          <w:highlight w:val="none"/>
          <w:u w:val="single"/>
          <w14:textFill>
            <w14:solidFill>
              <w14:schemeClr w14:val="tx1"/>
            </w14:solidFill>
          </w14:textFill>
        </w:rPr>
      </w:pPr>
    </w:p>
    <w:p>
      <w:pPr>
        <w:tabs>
          <w:tab w:val="left" w:pos="630"/>
        </w:tabs>
        <w:ind w:left="1680" w:leftChars="800"/>
        <w:jc w:val="center"/>
        <w:rPr>
          <w:rFonts w:hint="eastAsia" w:ascii="方正仿宋简体" w:hAnsi="华文中宋" w:eastAsia="方正仿宋简体"/>
          <w:color w:val="000000" w:themeColor="text1"/>
          <w:highlight w:val="none"/>
          <w:u w:val="single"/>
          <w14:textFill>
            <w14:solidFill>
              <w14:schemeClr w14:val="tx1"/>
            </w14:solidFill>
          </w14:textFill>
        </w:rPr>
      </w:pPr>
    </w:p>
    <w:p>
      <w:pPr>
        <w:tabs>
          <w:tab w:val="left" w:pos="630"/>
        </w:tabs>
        <w:jc w:val="center"/>
        <w:rPr>
          <w:rFonts w:hint="eastAsia" w:ascii="方正仿宋简体" w:hAnsi="华文中宋" w:eastAsia="方正仿宋简体"/>
          <w:color w:val="000000" w:themeColor="text1"/>
          <w:sz w:val="36"/>
          <w:szCs w:val="36"/>
          <w:highlight w:val="none"/>
          <w14:textFill>
            <w14:solidFill>
              <w14:schemeClr w14:val="tx1"/>
            </w14:solidFill>
          </w14:textFill>
        </w:rPr>
      </w:pPr>
      <w:r>
        <w:rPr>
          <w:rFonts w:hint="eastAsia" w:ascii="方正仿宋简体" w:hAnsi="华文中宋" w:eastAsia="方正仿宋简体"/>
          <w:color w:val="000000" w:themeColor="text1"/>
          <w:sz w:val="36"/>
          <w:szCs w:val="36"/>
          <w:highlight w:val="none"/>
          <w14:textFill>
            <w14:solidFill>
              <w14:schemeClr w14:val="tx1"/>
            </w14:solidFill>
          </w14:textFill>
        </w:rPr>
        <w:t>连山壮族瑶族自治县人力资源和社会保障局制</w:t>
      </w:r>
    </w:p>
    <w:p>
      <w:pPr>
        <w:tabs>
          <w:tab w:val="left" w:pos="630"/>
        </w:tabs>
        <w:jc w:val="center"/>
        <w:rPr>
          <w:rFonts w:hint="eastAsia" w:ascii="方正仿宋简体" w:hAnsi="华文中宋" w:eastAsia="方正仿宋简体"/>
          <w:color w:val="000000" w:themeColor="text1"/>
          <w:highlight w:val="none"/>
          <w14:textFill>
            <w14:solidFill>
              <w14:schemeClr w14:val="tx1"/>
            </w14:solidFill>
          </w14:textFill>
        </w:rPr>
      </w:pPr>
    </w:p>
    <w:p>
      <w:pPr>
        <w:widowControl/>
        <w:jc w:val="left"/>
        <w:rPr>
          <w:rFonts w:hint="eastAsia" w:ascii="仿宋_GB2312" w:hAnsi="华文中宋"/>
          <w:color w:val="000000" w:themeColor="text1"/>
          <w:highlight w:val="none"/>
          <w14:textFill>
            <w14:solidFill>
              <w14:schemeClr w14:val="tx1"/>
            </w14:solidFill>
          </w14:textFill>
        </w:rPr>
      </w:pPr>
    </w:p>
    <w:p>
      <w:pPr>
        <w:widowControl/>
        <w:jc w:val="left"/>
        <w:rPr>
          <w:rFonts w:hint="eastAsia" w:ascii="仿宋_GB2312" w:hAnsi="华文中宋"/>
          <w:color w:val="000000" w:themeColor="text1"/>
          <w:highlight w:val="none"/>
          <w14:textFill>
            <w14:solidFill>
              <w14:schemeClr w14:val="tx1"/>
            </w14:solidFill>
          </w14:textFill>
        </w:rPr>
      </w:pPr>
    </w:p>
    <w:p>
      <w:pPr>
        <w:pStyle w:val="2"/>
        <w:ind w:left="0" w:leftChars="0" w:firstLine="0" w:firstLineChars="0"/>
        <w:rPr>
          <w:rFonts w:hint="eastAsia" w:ascii="仿宋_GB2312" w:hAnsi="华文中宋"/>
          <w:color w:val="000000" w:themeColor="text1"/>
          <w:highlight w:val="none"/>
          <w14:textFill>
            <w14:solidFill>
              <w14:schemeClr w14:val="tx1"/>
            </w14:solidFill>
          </w14:textFill>
        </w:rPr>
      </w:pPr>
    </w:p>
    <w:tbl>
      <w:tblPr>
        <w:tblStyle w:val="6"/>
        <w:tblW w:w="99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
        <w:gridCol w:w="1135"/>
        <w:gridCol w:w="1227"/>
        <w:gridCol w:w="319"/>
        <w:gridCol w:w="912"/>
        <w:gridCol w:w="502"/>
        <w:gridCol w:w="1139"/>
        <w:gridCol w:w="749"/>
        <w:gridCol w:w="614"/>
        <w:gridCol w:w="1140"/>
        <w:gridCol w:w="2186"/>
        <w:gridCol w:w="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1" w:type="dxa"/>
          <w:wAfter w:w="20" w:type="dxa"/>
          <w:trHeight w:val="720" w:hRule="atLeast"/>
          <w:jc w:val="center"/>
        </w:trPr>
        <w:tc>
          <w:tcPr>
            <w:tcW w:w="9923" w:type="dxa"/>
            <w:gridSpan w:val="10"/>
            <w:tcBorders>
              <w:top w:val="single" w:color="auto" w:sz="4" w:space="0"/>
              <w:left w:val="single" w:color="auto" w:sz="4" w:space="0"/>
              <w:bottom w:val="single" w:color="auto" w:sz="4" w:space="0"/>
              <w:right w:val="single" w:color="auto" w:sz="4" w:space="0"/>
            </w:tcBorders>
            <w:noWrap w:val="0"/>
            <w:vAlign w:val="center"/>
          </w:tcPr>
          <w:p>
            <w:pPr>
              <w:tabs>
                <w:tab w:val="left" w:pos="630"/>
              </w:tabs>
              <w:spacing w:line="500" w:lineRule="exact"/>
              <w:jc w:val="center"/>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 xml:space="preserve">申 报 单 位 </w:t>
            </w:r>
            <w:r>
              <w:rPr>
                <w:rFonts w:hint="eastAsia" w:ascii="宋体" w:hAnsi="宋体" w:eastAsia="宋体" w:cs="宋体"/>
                <w:color w:val="000000" w:themeColor="text1"/>
                <w:sz w:val="26"/>
                <w:szCs w:val="26"/>
                <w:highlight w:val="none"/>
                <w:lang w:eastAsia="zh-CN"/>
                <w14:textFill>
                  <w14:solidFill>
                    <w14:schemeClr w14:val="tx1"/>
                  </w14:solidFill>
                </w14:textFill>
              </w:rPr>
              <w:t>（企业）</w:t>
            </w:r>
            <w:r>
              <w:rPr>
                <w:rFonts w:hint="eastAsia" w:ascii="宋体" w:hAnsi="宋体" w:eastAsia="宋体" w:cs="宋体"/>
                <w:color w:val="000000" w:themeColor="text1"/>
                <w:sz w:val="26"/>
                <w:szCs w:val="26"/>
                <w:highlight w:val="none"/>
                <w14:textFill>
                  <w14:solidFill>
                    <w14:schemeClr w14:val="tx1"/>
                  </w14:solidFill>
                </w14:textFill>
              </w:rPr>
              <w:t>基 本 情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1" w:type="dxa"/>
          <w:wAfter w:w="20" w:type="dxa"/>
          <w:trHeight w:val="1285" w:hRule="atLeast"/>
          <w:jc w:val="center"/>
        </w:trPr>
        <w:tc>
          <w:tcPr>
            <w:tcW w:w="268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单位</w:t>
            </w:r>
            <w:r>
              <w:rPr>
                <w:rFonts w:hint="eastAsia" w:ascii="宋体" w:hAnsi="宋体" w:eastAsia="宋体" w:cs="宋体"/>
                <w:color w:val="000000" w:themeColor="text1"/>
                <w:sz w:val="26"/>
                <w:szCs w:val="26"/>
                <w:highlight w:val="none"/>
                <w:lang w:eastAsia="zh-CN"/>
                <w14:textFill>
                  <w14:solidFill>
                    <w14:schemeClr w14:val="tx1"/>
                  </w14:solidFill>
                </w14:textFill>
              </w:rPr>
              <w:t>（企业）</w:t>
            </w:r>
            <w:r>
              <w:rPr>
                <w:rFonts w:hint="eastAsia" w:ascii="宋体" w:hAnsi="宋体" w:eastAsia="宋体" w:cs="宋体"/>
                <w:color w:val="000000" w:themeColor="text1"/>
                <w:sz w:val="26"/>
                <w:szCs w:val="26"/>
                <w:highlight w:val="none"/>
                <w14:textFill>
                  <w14:solidFill>
                    <w14:schemeClr w14:val="tx1"/>
                  </w14:solidFill>
                </w14:textFill>
              </w:rPr>
              <w:t>名称</w:t>
            </w:r>
          </w:p>
        </w:tc>
        <w:tc>
          <w:tcPr>
            <w:tcW w:w="3302"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p>
        </w:tc>
        <w:tc>
          <w:tcPr>
            <w:tcW w:w="175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pacing w:val="-8"/>
                <w:sz w:val="26"/>
                <w:szCs w:val="26"/>
                <w:highlight w:val="none"/>
                <w14:textFill>
                  <w14:solidFill>
                    <w14:schemeClr w14:val="tx1"/>
                  </w14:solidFill>
                </w14:textFill>
              </w:rPr>
              <w:t>类型</w:t>
            </w:r>
          </w:p>
        </w:tc>
        <w:tc>
          <w:tcPr>
            <w:tcW w:w="21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left"/>
              <w:textAlignment w:val="auto"/>
              <w:outlineLvl w:val="9"/>
              <w:rPr>
                <w:rFonts w:hint="eastAsia" w:ascii="宋体" w:hAnsi="宋体" w:eastAsia="宋体" w:cs="宋体"/>
                <w:color w:val="000000" w:themeColor="text1"/>
                <w:sz w:val="26"/>
                <w:szCs w:val="26"/>
                <w:highlight w:val="none"/>
                <w:lang w:val="en-US" w:eastAsia="zh-CN"/>
                <w14:textFill>
                  <w14:solidFill>
                    <w14:schemeClr w14:val="tx1"/>
                  </w14:solidFill>
                </w14:textFill>
              </w:rPr>
            </w:pPr>
            <w:r>
              <w:rPr>
                <w:rFonts w:hint="eastAsia" w:ascii="宋体" w:hAnsi="宋体" w:eastAsia="宋体"/>
                <w:color w:val="000000" w:themeColor="text1"/>
                <w:sz w:val="26"/>
                <w:szCs w:val="26"/>
                <w:highlight w:val="none"/>
                <w:vertAlign w:val="baseline"/>
                <w:lang w:val="en-US" w:eastAsia="zh-CN"/>
                <w14:textFill>
                  <w14:solidFill>
                    <w14:schemeClr w14:val="tx1"/>
                  </w14:solidFill>
                </w14:textFill>
              </w:rPr>
              <w:t>□</w:t>
            </w:r>
            <w:r>
              <w:rPr>
                <w:rFonts w:hint="eastAsia" w:ascii="宋体" w:hAnsi="宋体" w:eastAsia="宋体" w:cs="宋体"/>
                <w:color w:val="000000" w:themeColor="text1"/>
                <w:sz w:val="26"/>
                <w:szCs w:val="26"/>
                <w:highlight w:val="none"/>
                <w:lang w:eastAsia="zh-CN"/>
                <w14:textFill>
                  <w14:solidFill>
                    <w14:schemeClr w14:val="tx1"/>
                  </w14:solidFill>
                </w14:textFill>
              </w:rPr>
              <w:t>事业单位</w:t>
            </w:r>
            <w:r>
              <w:rPr>
                <w:rFonts w:hint="eastAsia" w:ascii="宋体" w:hAnsi="宋体" w:eastAsia="宋体" w:cs="宋体"/>
                <w:color w:val="000000" w:themeColor="text1"/>
                <w:sz w:val="26"/>
                <w:szCs w:val="26"/>
                <w:highlight w:val="none"/>
                <w:lang w:val="en-US" w:eastAsia="zh-CN"/>
                <w14:textFill>
                  <w14:solidFill>
                    <w14:schemeClr w14:val="tx1"/>
                  </w14:solidFill>
                </w14:textFill>
              </w:rPr>
              <w:t xml:space="preserve">  </w:t>
            </w:r>
          </w:p>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left"/>
              <w:textAlignment w:val="auto"/>
              <w:outlineLvl w:val="9"/>
              <w:rPr>
                <w:rFonts w:hint="eastAsia" w:ascii="宋体" w:hAnsi="宋体" w:eastAsia="宋体" w:cs="宋体"/>
                <w:color w:val="000000" w:themeColor="text1"/>
                <w:sz w:val="26"/>
                <w:szCs w:val="26"/>
                <w:highlight w:val="none"/>
                <w:lang w:val="en-US" w:eastAsia="zh-CN"/>
                <w14:textFill>
                  <w14:solidFill>
                    <w14:schemeClr w14:val="tx1"/>
                  </w14:solidFill>
                </w14:textFill>
              </w:rPr>
            </w:pPr>
            <w:r>
              <w:rPr>
                <w:rFonts w:hint="eastAsia" w:ascii="宋体" w:hAnsi="宋体" w:eastAsia="宋体" w:cs="宋体"/>
                <w:color w:val="000000" w:themeColor="text1"/>
                <w:sz w:val="26"/>
                <w:szCs w:val="26"/>
                <w:highlight w:val="none"/>
                <w:lang w:val="en-US" w:eastAsia="zh-CN"/>
                <w14:textFill>
                  <w14:solidFill>
                    <w14:schemeClr w14:val="tx1"/>
                  </w14:solidFill>
                </w14:textFill>
              </w:rPr>
              <w:t>□企业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1" w:type="dxa"/>
          <w:wAfter w:w="20" w:type="dxa"/>
          <w:trHeight w:val="1005" w:hRule="atLeast"/>
          <w:jc w:val="center"/>
        </w:trPr>
        <w:tc>
          <w:tcPr>
            <w:tcW w:w="2681" w:type="dxa"/>
            <w:gridSpan w:val="3"/>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pacing w:val="-8"/>
                <w:sz w:val="26"/>
                <w:szCs w:val="26"/>
                <w:highlight w:val="none"/>
                <w14:textFill>
                  <w14:solidFill>
                    <w14:schemeClr w14:val="tx1"/>
                  </w14:solidFill>
                </w14:textFill>
              </w:rPr>
            </w:pPr>
            <w:r>
              <w:rPr>
                <w:rFonts w:hint="eastAsia" w:ascii="宋体" w:hAnsi="宋体" w:eastAsia="宋体" w:cs="宋体"/>
                <w:color w:val="000000" w:themeColor="text1"/>
                <w:spacing w:val="-8"/>
                <w:sz w:val="26"/>
                <w:szCs w:val="26"/>
                <w:highlight w:val="none"/>
                <w14:textFill>
                  <w14:solidFill>
                    <w14:schemeClr w14:val="tx1"/>
                  </w14:solidFill>
                </w14:textFill>
              </w:rPr>
              <w:t>技能人才队</w:t>
            </w:r>
          </w:p>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pacing w:val="-8"/>
                <w:sz w:val="26"/>
                <w:szCs w:val="26"/>
                <w:highlight w:val="none"/>
                <w14:textFill>
                  <w14:solidFill>
                    <w14:schemeClr w14:val="tx1"/>
                  </w14:solidFill>
                </w14:textFill>
              </w:rPr>
            </w:pPr>
            <w:r>
              <w:rPr>
                <w:rFonts w:hint="eastAsia" w:ascii="宋体" w:hAnsi="宋体" w:eastAsia="宋体" w:cs="宋体"/>
                <w:color w:val="000000" w:themeColor="text1"/>
                <w:spacing w:val="-8"/>
                <w:sz w:val="26"/>
                <w:szCs w:val="26"/>
                <w:highlight w:val="none"/>
                <w14:textFill>
                  <w14:solidFill>
                    <w14:schemeClr w14:val="tx1"/>
                  </w14:solidFill>
                </w14:textFill>
              </w:rPr>
              <w:t>伍数量结构</w:t>
            </w: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pacing w:val="-8"/>
                <w:sz w:val="26"/>
                <w:szCs w:val="26"/>
                <w:highlight w:val="none"/>
                <w14:textFill>
                  <w14:solidFill>
                    <w14:schemeClr w14:val="tx1"/>
                  </w14:solidFill>
                </w14:textFill>
              </w:rPr>
            </w:pPr>
            <w:r>
              <w:rPr>
                <w:rFonts w:hint="eastAsia" w:ascii="宋体" w:hAnsi="宋体" w:eastAsia="宋体" w:cs="宋体"/>
                <w:color w:val="000000" w:themeColor="text1"/>
                <w:spacing w:val="-8"/>
                <w:sz w:val="26"/>
                <w:szCs w:val="26"/>
                <w:highlight w:val="none"/>
                <w14:textFill>
                  <w14:solidFill>
                    <w14:schemeClr w14:val="tx1"/>
                  </w14:solidFill>
                </w14:textFill>
              </w:rPr>
              <w:t>技能人才</w:t>
            </w:r>
          </w:p>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pacing w:val="-8"/>
                <w:sz w:val="26"/>
                <w:szCs w:val="26"/>
                <w:highlight w:val="none"/>
                <w14:textFill>
                  <w14:solidFill>
                    <w14:schemeClr w14:val="tx1"/>
                  </w14:solidFill>
                </w14:textFill>
              </w:rPr>
            </w:pPr>
            <w:r>
              <w:rPr>
                <w:rFonts w:hint="eastAsia" w:ascii="宋体" w:hAnsi="宋体" w:eastAsia="宋体" w:cs="宋体"/>
                <w:color w:val="000000" w:themeColor="text1"/>
                <w:spacing w:val="-8"/>
                <w:sz w:val="26"/>
                <w:szCs w:val="26"/>
                <w:highlight w:val="none"/>
                <w14:textFill>
                  <w14:solidFill>
                    <w14:schemeClr w14:val="tx1"/>
                  </w14:solidFill>
                </w14:textFill>
              </w:rPr>
              <w:t>合计</w:t>
            </w:r>
            <w:r>
              <w:rPr>
                <w:rFonts w:hint="eastAsia" w:ascii="宋体" w:hAnsi="宋体" w:eastAsia="宋体" w:cs="宋体"/>
                <w:color w:val="000000" w:themeColor="text1"/>
                <w:spacing w:val="-8"/>
                <w:sz w:val="26"/>
                <w:szCs w:val="26"/>
                <w:highlight w:val="none"/>
                <w:lang w:eastAsia="zh-CN"/>
                <w14:textFill>
                  <w14:solidFill>
                    <w14:schemeClr w14:val="tx1"/>
                  </w14:solidFill>
                </w14:textFill>
              </w:rPr>
              <w:t>（人）</w:t>
            </w:r>
          </w:p>
        </w:tc>
        <w:tc>
          <w:tcPr>
            <w:tcW w:w="188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pacing w:val="-8"/>
                <w:sz w:val="26"/>
                <w:szCs w:val="26"/>
                <w:highlight w:val="none"/>
                <w14:textFill>
                  <w14:solidFill>
                    <w14:schemeClr w14:val="tx1"/>
                  </w14:solidFill>
                </w14:textFill>
              </w:rPr>
            </w:pPr>
            <w:r>
              <w:rPr>
                <w:rFonts w:hint="eastAsia" w:ascii="宋体" w:hAnsi="宋体" w:eastAsia="宋体" w:cs="宋体"/>
                <w:color w:val="000000" w:themeColor="text1"/>
                <w:spacing w:val="-8"/>
                <w:sz w:val="26"/>
                <w:szCs w:val="26"/>
                <w:highlight w:val="none"/>
                <w14:textFill>
                  <w14:solidFill>
                    <w14:schemeClr w14:val="tx1"/>
                  </w14:solidFill>
                </w14:textFill>
              </w:rPr>
              <w:t>高级技师</w:t>
            </w:r>
            <w:r>
              <w:rPr>
                <w:rFonts w:hint="eastAsia" w:ascii="宋体" w:hAnsi="宋体" w:eastAsia="宋体" w:cs="宋体"/>
                <w:color w:val="000000" w:themeColor="text1"/>
                <w:spacing w:val="-8"/>
                <w:sz w:val="26"/>
                <w:szCs w:val="26"/>
                <w:highlight w:val="none"/>
                <w:lang w:eastAsia="zh-CN"/>
                <w14:textFill>
                  <w14:solidFill>
                    <w14:schemeClr w14:val="tx1"/>
                  </w14:solidFill>
                </w14:textFill>
              </w:rPr>
              <w:t>（人）</w:t>
            </w:r>
          </w:p>
        </w:tc>
        <w:tc>
          <w:tcPr>
            <w:tcW w:w="175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pacing w:val="-8"/>
                <w:sz w:val="26"/>
                <w:szCs w:val="26"/>
                <w:highlight w:val="none"/>
                <w14:textFill>
                  <w14:solidFill>
                    <w14:schemeClr w14:val="tx1"/>
                  </w14:solidFill>
                </w14:textFill>
              </w:rPr>
            </w:pPr>
            <w:r>
              <w:rPr>
                <w:rFonts w:hint="eastAsia" w:ascii="宋体" w:hAnsi="宋体" w:eastAsia="宋体" w:cs="宋体"/>
                <w:color w:val="000000" w:themeColor="text1"/>
                <w:spacing w:val="-8"/>
                <w:sz w:val="26"/>
                <w:szCs w:val="26"/>
                <w:highlight w:val="none"/>
                <w14:textFill>
                  <w14:solidFill>
                    <w14:schemeClr w14:val="tx1"/>
                  </w14:solidFill>
                </w14:textFill>
              </w:rPr>
              <w:t>技师</w:t>
            </w:r>
            <w:r>
              <w:rPr>
                <w:rFonts w:hint="eastAsia" w:ascii="宋体" w:hAnsi="宋体" w:eastAsia="宋体" w:cs="宋体"/>
                <w:color w:val="000000" w:themeColor="text1"/>
                <w:spacing w:val="-8"/>
                <w:sz w:val="26"/>
                <w:szCs w:val="26"/>
                <w:highlight w:val="none"/>
                <w:lang w:eastAsia="zh-CN"/>
                <w14:textFill>
                  <w14:solidFill>
                    <w14:schemeClr w14:val="tx1"/>
                  </w14:solidFill>
                </w14:textFill>
              </w:rPr>
              <w:t>（人）</w:t>
            </w:r>
          </w:p>
        </w:tc>
        <w:tc>
          <w:tcPr>
            <w:tcW w:w="21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pacing w:val="-8"/>
                <w:sz w:val="26"/>
                <w:szCs w:val="26"/>
                <w:highlight w:val="none"/>
                <w14:textFill>
                  <w14:solidFill>
                    <w14:schemeClr w14:val="tx1"/>
                  </w14:solidFill>
                </w14:textFill>
              </w:rPr>
            </w:pPr>
            <w:r>
              <w:rPr>
                <w:rFonts w:hint="eastAsia" w:ascii="宋体" w:hAnsi="宋体" w:eastAsia="宋体" w:cs="宋体"/>
                <w:color w:val="000000" w:themeColor="text1"/>
                <w:spacing w:val="-8"/>
                <w:sz w:val="26"/>
                <w:szCs w:val="26"/>
                <w:highlight w:val="none"/>
                <w14:textFill>
                  <w14:solidFill>
                    <w14:schemeClr w14:val="tx1"/>
                  </w14:solidFill>
                </w14:textFill>
              </w:rPr>
              <w:t>高级工</w:t>
            </w:r>
            <w:r>
              <w:rPr>
                <w:rFonts w:hint="eastAsia" w:ascii="宋体" w:hAnsi="宋体" w:eastAsia="宋体" w:cs="宋体"/>
                <w:color w:val="000000" w:themeColor="text1"/>
                <w:spacing w:val="-8"/>
                <w:sz w:val="26"/>
                <w:szCs w:val="26"/>
                <w:highlight w:val="none"/>
                <w:lang w:eastAsia="zh-CN"/>
                <w14:textFill>
                  <w14:solidFill>
                    <w14:schemeClr w14:val="tx1"/>
                  </w14:solidFill>
                </w14:textFill>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1" w:type="dxa"/>
          <w:wAfter w:w="20" w:type="dxa"/>
          <w:trHeight w:val="720" w:hRule="atLeast"/>
          <w:jc w:val="center"/>
        </w:trPr>
        <w:tc>
          <w:tcPr>
            <w:tcW w:w="2681" w:type="dxa"/>
            <w:gridSpan w:val="3"/>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pacing w:val="-8"/>
                <w:sz w:val="26"/>
                <w:szCs w:val="26"/>
                <w:highlight w:val="none"/>
                <w14:textFill>
                  <w14:solidFill>
                    <w14:schemeClr w14:val="tx1"/>
                  </w14:solidFill>
                </w14:textFill>
              </w:rPr>
            </w:pPr>
          </w:p>
        </w:tc>
        <w:tc>
          <w:tcPr>
            <w:tcW w:w="14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p>
        </w:tc>
        <w:tc>
          <w:tcPr>
            <w:tcW w:w="1888"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p>
        </w:tc>
        <w:tc>
          <w:tcPr>
            <w:tcW w:w="175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p>
        </w:tc>
        <w:tc>
          <w:tcPr>
            <w:tcW w:w="21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1" w:type="dxa"/>
          <w:wAfter w:w="20" w:type="dxa"/>
          <w:trHeight w:val="1370" w:hRule="atLeast"/>
          <w:jc w:val="center"/>
        </w:trPr>
        <w:tc>
          <w:tcPr>
            <w:tcW w:w="268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申请技能大师工作室名称</w:t>
            </w:r>
          </w:p>
        </w:tc>
        <w:tc>
          <w:tcPr>
            <w:tcW w:w="3302"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p>
        </w:tc>
        <w:tc>
          <w:tcPr>
            <w:tcW w:w="175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入室技能大师人数</w:t>
            </w:r>
          </w:p>
        </w:tc>
        <w:tc>
          <w:tcPr>
            <w:tcW w:w="21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1" w:type="dxa"/>
          <w:wAfter w:w="20" w:type="dxa"/>
          <w:trHeight w:val="1325" w:hRule="atLeast"/>
          <w:jc w:val="center"/>
        </w:trPr>
        <w:tc>
          <w:tcPr>
            <w:tcW w:w="268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单位银行帐号</w:t>
            </w:r>
          </w:p>
        </w:tc>
        <w:tc>
          <w:tcPr>
            <w:tcW w:w="3302"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p>
        </w:tc>
        <w:tc>
          <w:tcPr>
            <w:tcW w:w="175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开户行（具体支行名称）</w:t>
            </w:r>
          </w:p>
        </w:tc>
        <w:tc>
          <w:tcPr>
            <w:tcW w:w="218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tabs>
                <w:tab w:val="left" w:pos="630"/>
              </w:tabs>
              <w:kinsoku/>
              <w:wordWrap/>
              <w:overflowPunct/>
              <w:topLinePunct w:val="0"/>
              <w:autoSpaceDE/>
              <w:autoSpaceDN/>
              <w:bidi w:val="0"/>
              <w:adjustRightInd w:val="0"/>
              <w:snapToGrid w:val="0"/>
              <w:spacing w:before="0" w:beforeLines="0" w:after="0" w:afterLines="0" w:line="324" w:lineRule="auto"/>
              <w:ind w:left="0" w:leftChars="0" w:right="0" w:rightChars="0" w:firstLine="0" w:firstLineChars="0"/>
              <w:jc w:val="center"/>
              <w:textAlignment w:val="auto"/>
              <w:outlineLvl w:val="9"/>
              <w:rPr>
                <w:rFonts w:hint="eastAsia" w:ascii="宋体" w:hAnsi="宋体" w:eastAsia="宋体" w:cs="宋体"/>
                <w:color w:val="000000" w:themeColor="text1"/>
                <w:sz w:val="26"/>
                <w:szCs w:val="2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1" w:type="dxa"/>
          <w:wAfter w:w="20" w:type="dxa"/>
          <w:trHeight w:val="1035" w:hRule="atLeast"/>
          <w:jc w:val="center"/>
        </w:trPr>
        <w:tc>
          <w:tcPr>
            <w:tcW w:w="2681"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630"/>
              </w:tabs>
              <w:adjustRightInd w:val="0"/>
              <w:snapToGrid w:val="0"/>
              <w:spacing w:line="400" w:lineRule="exact"/>
              <w:jc w:val="center"/>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现有获</w:t>
            </w:r>
            <w:r>
              <w:rPr>
                <w:rFonts w:hint="eastAsia" w:ascii="宋体" w:hAnsi="宋体" w:eastAsia="宋体" w:cs="宋体"/>
                <w:color w:val="000000" w:themeColor="text1"/>
                <w:sz w:val="26"/>
                <w:szCs w:val="26"/>
                <w:highlight w:val="none"/>
                <w:lang w:val="en-US" w:eastAsia="zh-CN"/>
                <w14:textFill>
                  <w14:solidFill>
                    <w14:schemeClr w14:val="tx1"/>
                  </w14:solidFill>
                </w14:textFill>
              </w:rPr>
              <w:t>县</w:t>
            </w:r>
            <w:r>
              <w:rPr>
                <w:rFonts w:hint="eastAsia" w:ascii="宋体" w:hAnsi="宋体" w:eastAsia="宋体" w:cs="宋体"/>
                <w:color w:val="000000" w:themeColor="text1"/>
                <w:sz w:val="26"/>
                <w:szCs w:val="26"/>
                <w:highlight w:val="none"/>
                <w14:textFill>
                  <w14:solidFill>
                    <w14:schemeClr w14:val="tx1"/>
                  </w14:solidFill>
                </w14:textFill>
              </w:rPr>
              <w:t>级及以</w:t>
            </w:r>
          </w:p>
          <w:p>
            <w:pPr>
              <w:tabs>
                <w:tab w:val="left" w:pos="630"/>
              </w:tabs>
              <w:adjustRightInd w:val="0"/>
              <w:snapToGrid w:val="0"/>
              <w:spacing w:line="400" w:lineRule="exact"/>
              <w:jc w:val="center"/>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上技能类荣誉</w:t>
            </w:r>
          </w:p>
          <w:p>
            <w:pPr>
              <w:tabs>
                <w:tab w:val="left" w:pos="630"/>
              </w:tabs>
              <w:adjustRightInd w:val="0"/>
              <w:snapToGrid w:val="0"/>
              <w:spacing w:line="400" w:lineRule="exact"/>
              <w:jc w:val="center"/>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称号人员情况</w:t>
            </w:r>
          </w:p>
        </w:tc>
        <w:tc>
          <w:tcPr>
            <w:tcW w:w="7242" w:type="dxa"/>
            <w:gridSpan w:val="7"/>
            <w:tcBorders>
              <w:top w:val="single" w:color="auto" w:sz="4" w:space="0"/>
              <w:left w:val="single" w:color="auto" w:sz="4" w:space="0"/>
              <w:bottom w:val="single" w:color="auto" w:sz="4" w:space="0"/>
              <w:right w:val="single" w:color="auto" w:sz="4" w:space="0"/>
            </w:tcBorders>
            <w:noWrap w:val="0"/>
            <w:vAlign w:val="center"/>
          </w:tcPr>
          <w:p>
            <w:pPr>
              <w:tabs>
                <w:tab w:val="left" w:pos="630"/>
              </w:tabs>
              <w:spacing w:line="500" w:lineRule="exact"/>
              <w:jc w:val="center"/>
              <w:rPr>
                <w:rFonts w:hint="eastAsia" w:ascii="宋体" w:hAnsi="宋体" w:eastAsia="宋体" w:cs="宋体"/>
                <w:color w:val="000000" w:themeColor="text1"/>
                <w:sz w:val="26"/>
                <w:szCs w:val="26"/>
                <w:highlight w:val="none"/>
                <w14:textFill>
                  <w14:solidFill>
                    <w14:schemeClr w14:val="tx1"/>
                  </w14:solidFill>
                </w14:textFill>
              </w:rPr>
            </w:pPr>
          </w:p>
          <w:p>
            <w:pPr>
              <w:tabs>
                <w:tab w:val="left" w:pos="630"/>
              </w:tabs>
              <w:spacing w:line="500" w:lineRule="exact"/>
              <w:jc w:val="center"/>
              <w:rPr>
                <w:rFonts w:hint="eastAsia" w:ascii="宋体" w:hAnsi="宋体" w:eastAsia="宋体" w:cs="宋体"/>
                <w:color w:val="000000" w:themeColor="text1"/>
                <w:sz w:val="26"/>
                <w:szCs w:val="2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1" w:type="dxa"/>
          <w:wAfter w:w="20" w:type="dxa"/>
          <w:trHeight w:val="1142" w:hRule="atLeast"/>
          <w:jc w:val="center"/>
        </w:trPr>
        <w:tc>
          <w:tcPr>
            <w:tcW w:w="2681"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630"/>
              </w:tabs>
              <w:adjustRightInd w:val="0"/>
              <w:snapToGrid w:val="0"/>
              <w:spacing w:line="400" w:lineRule="exact"/>
              <w:jc w:val="center"/>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承担国家或省、</w:t>
            </w:r>
          </w:p>
          <w:p>
            <w:pPr>
              <w:tabs>
                <w:tab w:val="left" w:pos="630"/>
              </w:tabs>
              <w:adjustRightInd w:val="0"/>
              <w:snapToGrid w:val="0"/>
              <w:spacing w:line="400" w:lineRule="exact"/>
              <w:jc w:val="center"/>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市</w:t>
            </w:r>
            <w:r>
              <w:rPr>
                <w:rFonts w:hint="eastAsia" w:ascii="宋体" w:hAnsi="宋体" w:eastAsia="宋体" w:cs="宋体"/>
                <w:color w:val="000000" w:themeColor="text1"/>
                <w:sz w:val="26"/>
                <w:szCs w:val="26"/>
                <w:highlight w:val="none"/>
                <w:lang w:eastAsia="zh-CN"/>
                <w14:textFill>
                  <w14:solidFill>
                    <w14:schemeClr w14:val="tx1"/>
                  </w14:solidFill>
                </w14:textFill>
              </w:rPr>
              <w:t>、</w:t>
            </w:r>
            <w:r>
              <w:rPr>
                <w:rFonts w:hint="eastAsia" w:ascii="宋体" w:hAnsi="宋体" w:eastAsia="宋体" w:cs="宋体"/>
                <w:color w:val="000000" w:themeColor="text1"/>
                <w:sz w:val="26"/>
                <w:szCs w:val="26"/>
                <w:highlight w:val="none"/>
                <w:lang w:val="en-US" w:eastAsia="zh-CN"/>
                <w14:textFill>
                  <w14:solidFill>
                    <w14:schemeClr w14:val="tx1"/>
                  </w14:solidFill>
                </w14:textFill>
              </w:rPr>
              <w:t>县</w:t>
            </w:r>
            <w:r>
              <w:rPr>
                <w:rFonts w:hint="eastAsia" w:ascii="宋体" w:hAnsi="宋体" w:eastAsia="宋体" w:cs="宋体"/>
                <w:color w:val="000000" w:themeColor="text1"/>
                <w:sz w:val="26"/>
                <w:szCs w:val="26"/>
                <w:highlight w:val="none"/>
                <w14:textFill>
                  <w14:solidFill>
                    <w14:schemeClr w14:val="tx1"/>
                  </w14:solidFill>
                </w14:textFill>
              </w:rPr>
              <w:t>级项目情况</w:t>
            </w:r>
          </w:p>
        </w:tc>
        <w:tc>
          <w:tcPr>
            <w:tcW w:w="7242" w:type="dxa"/>
            <w:gridSpan w:val="7"/>
            <w:tcBorders>
              <w:top w:val="single" w:color="auto" w:sz="4" w:space="0"/>
              <w:left w:val="single" w:color="auto" w:sz="4" w:space="0"/>
              <w:bottom w:val="single" w:color="auto" w:sz="4" w:space="0"/>
              <w:right w:val="single" w:color="auto" w:sz="4" w:space="0"/>
            </w:tcBorders>
            <w:noWrap w:val="0"/>
            <w:vAlign w:val="center"/>
          </w:tcPr>
          <w:p>
            <w:pPr>
              <w:tabs>
                <w:tab w:val="left" w:pos="630"/>
              </w:tabs>
              <w:spacing w:line="500" w:lineRule="exact"/>
              <w:jc w:val="center"/>
              <w:rPr>
                <w:rFonts w:hint="eastAsia" w:ascii="宋体" w:hAnsi="宋体" w:eastAsia="宋体" w:cs="宋体"/>
                <w:color w:val="000000" w:themeColor="text1"/>
                <w:sz w:val="26"/>
                <w:szCs w:val="26"/>
                <w:highlight w:val="none"/>
                <w14:textFill>
                  <w14:solidFill>
                    <w14:schemeClr w14:val="tx1"/>
                  </w14:solidFill>
                </w14:textFill>
              </w:rPr>
            </w:pPr>
          </w:p>
          <w:p>
            <w:pPr>
              <w:tabs>
                <w:tab w:val="left" w:pos="630"/>
              </w:tabs>
              <w:spacing w:line="500" w:lineRule="exact"/>
              <w:jc w:val="center"/>
              <w:rPr>
                <w:rFonts w:hint="eastAsia" w:ascii="宋体" w:hAnsi="宋体" w:eastAsia="宋体" w:cs="宋体"/>
                <w:color w:val="000000" w:themeColor="text1"/>
                <w:sz w:val="26"/>
                <w:szCs w:val="2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1" w:type="dxa"/>
          <w:wAfter w:w="20" w:type="dxa"/>
          <w:trHeight w:val="1242" w:hRule="atLeast"/>
          <w:jc w:val="center"/>
        </w:trPr>
        <w:tc>
          <w:tcPr>
            <w:tcW w:w="2681"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630"/>
              </w:tabs>
              <w:adjustRightInd w:val="0"/>
              <w:snapToGrid w:val="0"/>
              <w:spacing w:line="400" w:lineRule="exact"/>
              <w:jc w:val="center"/>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生产技术水平和科</w:t>
            </w:r>
          </w:p>
          <w:p>
            <w:pPr>
              <w:tabs>
                <w:tab w:val="left" w:pos="630"/>
              </w:tabs>
              <w:adjustRightInd w:val="0"/>
              <w:snapToGrid w:val="0"/>
              <w:spacing w:line="400" w:lineRule="exact"/>
              <w:jc w:val="center"/>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研仪器设备情况</w:t>
            </w:r>
          </w:p>
        </w:tc>
        <w:tc>
          <w:tcPr>
            <w:tcW w:w="7242" w:type="dxa"/>
            <w:gridSpan w:val="7"/>
            <w:tcBorders>
              <w:top w:val="single" w:color="auto" w:sz="4" w:space="0"/>
              <w:left w:val="single" w:color="auto" w:sz="4" w:space="0"/>
              <w:bottom w:val="single" w:color="auto" w:sz="4" w:space="0"/>
              <w:right w:val="single" w:color="auto" w:sz="4" w:space="0"/>
            </w:tcBorders>
            <w:noWrap w:val="0"/>
            <w:vAlign w:val="center"/>
          </w:tcPr>
          <w:p>
            <w:pPr>
              <w:tabs>
                <w:tab w:val="left" w:pos="630"/>
              </w:tabs>
              <w:spacing w:line="500" w:lineRule="exact"/>
              <w:jc w:val="center"/>
              <w:rPr>
                <w:rFonts w:hint="eastAsia" w:ascii="宋体" w:hAnsi="宋体" w:eastAsia="宋体" w:cs="宋体"/>
                <w:color w:val="000000" w:themeColor="text1"/>
                <w:sz w:val="26"/>
                <w:szCs w:val="26"/>
                <w:highlight w:val="none"/>
                <w14:textFill>
                  <w14:solidFill>
                    <w14:schemeClr w14:val="tx1"/>
                  </w14:solidFill>
                </w14:textFill>
              </w:rPr>
            </w:pPr>
          </w:p>
          <w:p>
            <w:pPr>
              <w:tabs>
                <w:tab w:val="left" w:pos="630"/>
              </w:tabs>
              <w:spacing w:line="500" w:lineRule="exact"/>
              <w:jc w:val="center"/>
              <w:rPr>
                <w:rFonts w:hint="eastAsia" w:ascii="宋体" w:hAnsi="宋体" w:eastAsia="宋体" w:cs="宋体"/>
                <w:color w:val="000000" w:themeColor="text1"/>
                <w:sz w:val="26"/>
                <w:szCs w:val="2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1" w:type="dxa"/>
          <w:wAfter w:w="20" w:type="dxa"/>
          <w:trHeight w:val="1400" w:hRule="atLeast"/>
          <w:jc w:val="center"/>
        </w:trPr>
        <w:tc>
          <w:tcPr>
            <w:tcW w:w="2681"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630"/>
              </w:tabs>
              <w:adjustRightInd w:val="0"/>
              <w:snapToGrid w:val="0"/>
              <w:spacing w:line="400" w:lineRule="exact"/>
              <w:jc w:val="center"/>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企业近两年生产</w:t>
            </w:r>
          </w:p>
          <w:p>
            <w:pPr>
              <w:tabs>
                <w:tab w:val="left" w:pos="630"/>
              </w:tabs>
              <w:adjustRightInd w:val="0"/>
              <w:snapToGrid w:val="0"/>
              <w:spacing w:line="400" w:lineRule="exact"/>
              <w:jc w:val="center"/>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经营状况</w:t>
            </w:r>
          </w:p>
        </w:tc>
        <w:tc>
          <w:tcPr>
            <w:tcW w:w="7242" w:type="dxa"/>
            <w:gridSpan w:val="7"/>
            <w:tcBorders>
              <w:top w:val="single" w:color="auto" w:sz="4" w:space="0"/>
              <w:left w:val="single" w:color="auto" w:sz="4" w:space="0"/>
              <w:bottom w:val="single" w:color="auto" w:sz="4" w:space="0"/>
              <w:right w:val="single" w:color="auto" w:sz="4" w:space="0"/>
            </w:tcBorders>
            <w:noWrap w:val="0"/>
            <w:vAlign w:val="center"/>
          </w:tcPr>
          <w:p>
            <w:pPr>
              <w:tabs>
                <w:tab w:val="left" w:pos="630"/>
              </w:tabs>
              <w:spacing w:line="500" w:lineRule="exact"/>
              <w:jc w:val="center"/>
              <w:rPr>
                <w:rFonts w:hint="eastAsia" w:ascii="宋体" w:hAnsi="宋体" w:eastAsia="宋体" w:cs="宋体"/>
                <w:color w:val="000000" w:themeColor="text1"/>
                <w:sz w:val="26"/>
                <w:szCs w:val="26"/>
                <w:highlight w:val="none"/>
                <w14:textFill>
                  <w14:solidFill>
                    <w14:schemeClr w14:val="tx1"/>
                  </w14:solidFill>
                </w14:textFill>
              </w:rPr>
            </w:pPr>
          </w:p>
          <w:p>
            <w:pPr>
              <w:tabs>
                <w:tab w:val="left" w:pos="630"/>
              </w:tabs>
              <w:spacing w:line="500" w:lineRule="exact"/>
              <w:jc w:val="center"/>
              <w:rPr>
                <w:rFonts w:hint="eastAsia" w:ascii="宋体" w:hAnsi="宋体" w:eastAsia="宋体" w:cs="宋体"/>
                <w:color w:val="000000" w:themeColor="text1"/>
                <w:sz w:val="26"/>
                <w:szCs w:val="26"/>
                <w:highlight w:val="none"/>
                <w14:textFill>
                  <w14:solidFill>
                    <w14:schemeClr w14:val="tx1"/>
                  </w14:solidFill>
                </w14:textFill>
              </w:rPr>
            </w:pPr>
          </w:p>
          <w:p>
            <w:pPr>
              <w:tabs>
                <w:tab w:val="left" w:pos="630"/>
              </w:tabs>
              <w:spacing w:line="500" w:lineRule="exact"/>
              <w:jc w:val="center"/>
              <w:rPr>
                <w:rFonts w:hint="eastAsia" w:ascii="宋体" w:hAnsi="宋体" w:eastAsia="宋体" w:cs="宋体"/>
                <w:color w:val="000000" w:themeColor="text1"/>
                <w:sz w:val="26"/>
                <w:szCs w:val="2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gridAfter w:val="1"/>
          <w:wBefore w:w="21" w:type="dxa"/>
          <w:wAfter w:w="20" w:type="dxa"/>
          <w:trHeight w:val="2320" w:hRule="atLeast"/>
          <w:jc w:val="center"/>
        </w:trPr>
        <w:tc>
          <w:tcPr>
            <w:tcW w:w="2681"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630"/>
              </w:tabs>
              <w:spacing w:line="500" w:lineRule="exact"/>
              <w:jc w:val="center"/>
              <w:rPr>
                <w:rFonts w:hint="eastAsia" w:ascii="宋体" w:hAnsi="宋体" w:eastAsia="宋体" w:cs="宋体"/>
                <w:color w:val="000000" w:themeColor="text1"/>
                <w:sz w:val="26"/>
                <w:szCs w:val="26"/>
                <w:highlight w:val="none"/>
                <w14:textFill>
                  <w14:solidFill>
                    <w14:schemeClr w14:val="tx1"/>
                  </w14:solidFill>
                </w14:textFill>
              </w:rPr>
            </w:pPr>
            <w:r>
              <w:rPr>
                <w:rFonts w:hint="eastAsia" w:ascii="宋体" w:hAnsi="宋体" w:eastAsia="宋体" w:cs="宋体"/>
                <w:color w:val="000000" w:themeColor="text1"/>
                <w:sz w:val="26"/>
                <w:szCs w:val="26"/>
                <w:highlight w:val="none"/>
                <w14:textFill>
                  <w14:solidFill>
                    <w14:schemeClr w14:val="tx1"/>
                  </w14:solidFill>
                </w14:textFill>
              </w:rPr>
              <w:t>带徒计划</w:t>
            </w:r>
          </w:p>
        </w:tc>
        <w:tc>
          <w:tcPr>
            <w:tcW w:w="7242" w:type="dxa"/>
            <w:gridSpan w:val="7"/>
            <w:tcBorders>
              <w:top w:val="single" w:color="auto" w:sz="4" w:space="0"/>
              <w:left w:val="single" w:color="auto" w:sz="4" w:space="0"/>
              <w:bottom w:val="single" w:color="auto" w:sz="4" w:space="0"/>
              <w:right w:val="single" w:color="auto" w:sz="4" w:space="0"/>
            </w:tcBorders>
            <w:noWrap w:val="0"/>
            <w:vAlign w:val="center"/>
          </w:tcPr>
          <w:p>
            <w:pPr>
              <w:tabs>
                <w:tab w:val="left" w:pos="630"/>
              </w:tabs>
              <w:spacing w:line="500" w:lineRule="exact"/>
              <w:rPr>
                <w:rFonts w:hint="eastAsia" w:ascii="宋体" w:hAnsi="宋体" w:eastAsia="宋体" w:cs="宋体"/>
                <w:color w:val="000000" w:themeColor="text1"/>
                <w:sz w:val="26"/>
                <w:szCs w:val="26"/>
                <w:highlight w:val="none"/>
                <w14:textFill>
                  <w14:solidFill>
                    <w14:schemeClr w14:val="tx1"/>
                  </w14:solidFill>
                </w14:textFill>
              </w:rPr>
            </w:pPr>
          </w:p>
          <w:p>
            <w:pPr>
              <w:tabs>
                <w:tab w:val="left" w:pos="630"/>
              </w:tabs>
              <w:spacing w:line="500" w:lineRule="exact"/>
              <w:jc w:val="center"/>
              <w:rPr>
                <w:rFonts w:hint="eastAsia" w:ascii="宋体" w:hAnsi="宋体" w:eastAsia="宋体" w:cs="宋体"/>
                <w:color w:val="000000" w:themeColor="text1"/>
                <w:sz w:val="26"/>
                <w:szCs w:val="26"/>
                <w:highlight w:val="none"/>
                <w14:textFill>
                  <w14:solidFill>
                    <w14:schemeClr w14:val="tx1"/>
                  </w14:solidFill>
                </w14:textFill>
              </w:rPr>
            </w:pPr>
          </w:p>
          <w:p>
            <w:pPr>
              <w:tabs>
                <w:tab w:val="left" w:pos="630"/>
              </w:tabs>
              <w:spacing w:line="500" w:lineRule="exact"/>
              <w:jc w:val="center"/>
              <w:rPr>
                <w:rFonts w:hint="eastAsia" w:ascii="宋体" w:hAnsi="宋体" w:eastAsia="宋体" w:cs="宋体"/>
                <w:color w:val="000000" w:themeColor="text1"/>
                <w:sz w:val="26"/>
                <w:szCs w:val="26"/>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9964" w:type="dxa"/>
            <w:gridSpan w:val="12"/>
            <w:tcBorders>
              <w:top w:val="single" w:color="auto" w:sz="4" w:space="0"/>
              <w:left w:val="single" w:color="auto" w:sz="4" w:space="0"/>
              <w:bottom w:val="single" w:color="auto" w:sz="4" w:space="0"/>
              <w:right w:val="single" w:color="auto" w:sz="4" w:space="0"/>
            </w:tcBorders>
            <w:noWrap w:val="0"/>
            <w:vAlign w:val="center"/>
          </w:tcPr>
          <w:p>
            <w:pPr>
              <w:tabs>
                <w:tab w:val="left" w:pos="630"/>
              </w:tabs>
              <w:jc w:val="center"/>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入室人员基本情况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1156"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630"/>
              </w:tabs>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姓 名</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tabs>
                <w:tab w:val="left" w:pos="630"/>
              </w:tabs>
              <w:jc w:val="center"/>
              <w:rPr>
                <w:rFonts w:hint="eastAsia" w:ascii="宋体" w:hAnsi="宋体" w:eastAsia="宋体" w:cs="宋体"/>
                <w:color w:val="000000" w:themeColor="text1"/>
                <w:w w:val="90"/>
                <w:sz w:val="28"/>
                <w:szCs w:val="28"/>
                <w:highlight w:val="none"/>
                <w14:textFill>
                  <w14:solidFill>
                    <w14:schemeClr w14:val="tx1"/>
                  </w14:solidFill>
                </w14:textFill>
              </w:rPr>
            </w:pPr>
            <w:r>
              <w:rPr>
                <w:rFonts w:hint="eastAsia" w:ascii="宋体" w:hAnsi="宋体" w:eastAsia="宋体" w:cs="宋体"/>
                <w:color w:val="000000" w:themeColor="text1"/>
                <w:w w:val="90"/>
                <w:sz w:val="28"/>
                <w:szCs w:val="28"/>
                <w:highlight w:val="none"/>
                <w14:textFill>
                  <w14:solidFill>
                    <w14:schemeClr w14:val="tx1"/>
                  </w14:solidFill>
                </w14:textFill>
              </w:rPr>
              <w:t>出生年月</w:t>
            </w:r>
          </w:p>
        </w:tc>
        <w:tc>
          <w:tcPr>
            <w:tcW w:w="1231"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630"/>
              </w:tabs>
              <w:jc w:val="center"/>
              <w:rPr>
                <w:rFonts w:hint="eastAsia" w:ascii="宋体" w:hAnsi="宋体" w:eastAsia="宋体" w:cs="宋体"/>
                <w:color w:val="000000" w:themeColor="text1"/>
                <w:w w:val="90"/>
                <w:sz w:val="28"/>
                <w:szCs w:val="28"/>
                <w:highlight w:val="none"/>
                <w14:textFill>
                  <w14:solidFill>
                    <w14:schemeClr w14:val="tx1"/>
                  </w14:solidFill>
                </w14:textFill>
              </w:rPr>
            </w:pPr>
            <w:r>
              <w:rPr>
                <w:rFonts w:hint="eastAsia" w:ascii="宋体" w:hAnsi="宋体" w:eastAsia="宋体" w:cs="宋体"/>
                <w:color w:val="000000" w:themeColor="text1"/>
                <w:w w:val="90"/>
                <w:sz w:val="28"/>
                <w:szCs w:val="28"/>
                <w:highlight w:val="none"/>
                <w14:textFill>
                  <w14:solidFill>
                    <w14:schemeClr w14:val="tx1"/>
                  </w14:solidFill>
                </w14:textFill>
              </w:rPr>
              <w:t>工作岗位</w:t>
            </w:r>
          </w:p>
        </w:tc>
        <w:tc>
          <w:tcPr>
            <w:tcW w:w="1641"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630"/>
              </w:tabs>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w w:val="90"/>
                <w:sz w:val="28"/>
                <w:szCs w:val="28"/>
                <w:highlight w:val="none"/>
                <w14:textFill>
                  <w14:solidFill>
                    <w14:schemeClr w14:val="tx1"/>
                  </w14:solidFill>
                </w14:textFill>
              </w:rPr>
              <w:t>职业（工种）</w:t>
            </w:r>
          </w:p>
        </w:tc>
        <w:tc>
          <w:tcPr>
            <w:tcW w:w="1363" w:type="dxa"/>
            <w:gridSpan w:val="2"/>
            <w:tcBorders>
              <w:top w:val="single" w:color="auto" w:sz="4" w:space="0"/>
              <w:left w:val="single" w:color="auto" w:sz="4" w:space="0"/>
              <w:bottom w:val="single" w:color="auto" w:sz="4" w:space="0"/>
              <w:right w:val="single" w:color="auto" w:sz="4" w:space="0"/>
            </w:tcBorders>
            <w:noWrap w:val="0"/>
            <w:vAlign w:val="center"/>
          </w:tcPr>
          <w:p>
            <w:pPr>
              <w:tabs>
                <w:tab w:val="left" w:pos="630"/>
              </w:tabs>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技能等级</w:t>
            </w:r>
          </w:p>
        </w:tc>
        <w:tc>
          <w:tcPr>
            <w:tcW w:w="3346" w:type="dxa"/>
            <w:gridSpan w:val="3"/>
            <w:tcBorders>
              <w:top w:val="single" w:color="auto" w:sz="4" w:space="0"/>
              <w:left w:val="single" w:color="auto" w:sz="4" w:space="0"/>
              <w:bottom w:val="single" w:color="auto" w:sz="4" w:space="0"/>
              <w:right w:val="single" w:color="auto" w:sz="4" w:space="0"/>
            </w:tcBorders>
            <w:noWrap w:val="0"/>
            <w:vAlign w:val="center"/>
          </w:tcPr>
          <w:p>
            <w:pPr>
              <w:tabs>
                <w:tab w:val="left" w:pos="630"/>
              </w:tabs>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主要技能荣誉称号</w:t>
            </w:r>
          </w:p>
          <w:p>
            <w:pPr>
              <w:tabs>
                <w:tab w:val="left" w:pos="630"/>
              </w:tabs>
              <w:jc w:val="center"/>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或技能特长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1156"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27" w:type="dxa"/>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3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64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363"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3346" w:type="dxa"/>
            <w:gridSpan w:val="3"/>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1156"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27" w:type="dxa"/>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3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64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363"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3346" w:type="dxa"/>
            <w:gridSpan w:val="3"/>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jc w:val="center"/>
        </w:trPr>
        <w:tc>
          <w:tcPr>
            <w:tcW w:w="1156"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27" w:type="dxa"/>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3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64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363"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3346" w:type="dxa"/>
            <w:gridSpan w:val="3"/>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1156"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27" w:type="dxa"/>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3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64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363"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3346" w:type="dxa"/>
            <w:gridSpan w:val="3"/>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1156"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27" w:type="dxa"/>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3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64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363"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3346" w:type="dxa"/>
            <w:gridSpan w:val="3"/>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1156"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27" w:type="dxa"/>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3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64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363"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3346" w:type="dxa"/>
            <w:gridSpan w:val="3"/>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1156"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27" w:type="dxa"/>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3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64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363"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3346" w:type="dxa"/>
            <w:gridSpan w:val="3"/>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4" w:hRule="atLeast"/>
          <w:jc w:val="center"/>
        </w:trPr>
        <w:tc>
          <w:tcPr>
            <w:tcW w:w="1156"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27" w:type="dxa"/>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23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641"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1363" w:type="dxa"/>
            <w:gridSpan w:val="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c>
          <w:tcPr>
            <w:tcW w:w="3346" w:type="dxa"/>
            <w:gridSpan w:val="3"/>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4" w:hRule="atLeast"/>
          <w:jc w:val="center"/>
        </w:trPr>
        <w:tc>
          <w:tcPr>
            <w:tcW w:w="9964" w:type="dxa"/>
            <w:gridSpan w:val="12"/>
            <w:tcBorders>
              <w:top w:val="single" w:color="auto" w:sz="4" w:space="0"/>
              <w:left w:val="single" w:color="auto" w:sz="4" w:space="0"/>
              <w:bottom w:val="single" w:color="auto" w:sz="4" w:space="0"/>
              <w:right w:val="single" w:color="auto" w:sz="4" w:space="0"/>
            </w:tcBorders>
            <w:noWrap w:val="0"/>
            <w:vAlign w:val="top"/>
          </w:tcPr>
          <w:p>
            <w:pPr>
              <w:tabs>
                <w:tab w:val="left" w:pos="630"/>
              </w:tabs>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单位申请理由简述：</w:t>
            </w:r>
          </w:p>
          <w:p>
            <w:pPr>
              <w:tabs>
                <w:tab w:val="left" w:pos="630"/>
              </w:tabs>
              <w:ind w:right="320"/>
              <w:jc w:val="right"/>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s>
              <w:ind w:right="320"/>
              <w:jc w:val="right"/>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s>
              <w:ind w:right="960" w:firstLine="5400" w:firstLineChars="1800"/>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s>
              <w:ind w:right="960" w:firstLine="5400" w:firstLineChars="1800"/>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s>
              <w:ind w:right="960" w:firstLine="3900" w:firstLineChars="1300"/>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 w:val="left" w:pos="5680"/>
                <w:tab w:val="left" w:pos="5920"/>
              </w:tabs>
              <w:wordWrap w:val="0"/>
              <w:ind w:right="960"/>
              <w:jc w:val="right"/>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 xml:space="preserve">申报单位（盖章）：   </w:t>
            </w:r>
          </w:p>
          <w:p>
            <w:pPr>
              <w:tabs>
                <w:tab w:val="left" w:pos="630"/>
              </w:tabs>
              <w:jc w:val="right"/>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 w:val="left" w:pos="6580"/>
              </w:tabs>
              <w:wordWrap w:val="0"/>
              <w:jc w:val="right"/>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 xml:space="preserve">年   月   日        </w:t>
            </w:r>
          </w:p>
          <w:p>
            <w:pPr>
              <w:tabs>
                <w:tab w:val="left" w:pos="630"/>
              </w:tabs>
              <w:ind w:firstLine="7650" w:firstLineChars="2550"/>
              <w:rPr>
                <w:rFonts w:hint="eastAsia" w:ascii="宋体" w:hAnsi="宋体" w:eastAsia="宋体" w:cs="宋体"/>
                <w:color w:val="000000" w:themeColor="text1"/>
                <w:sz w:val="30"/>
                <w:szCs w:val="30"/>
                <w:highlight w:val="none"/>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90" w:hRule="atLeast"/>
          <w:jc w:val="center"/>
        </w:trPr>
        <w:tc>
          <w:tcPr>
            <w:tcW w:w="9964" w:type="dxa"/>
            <w:gridSpan w:val="12"/>
            <w:tcBorders>
              <w:top w:val="single" w:color="auto" w:sz="4" w:space="0"/>
              <w:left w:val="single" w:color="auto" w:sz="4" w:space="0"/>
              <w:bottom w:val="single" w:color="auto" w:sz="4" w:space="0"/>
              <w:right w:val="single" w:color="auto" w:sz="4" w:space="0"/>
            </w:tcBorders>
            <w:noWrap w:val="0"/>
            <w:vAlign w:val="top"/>
          </w:tcPr>
          <w:p>
            <w:pPr>
              <w:tabs>
                <w:tab w:val="left" w:pos="630"/>
              </w:tabs>
              <w:spacing w:line="460" w:lineRule="exact"/>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s>
              <w:spacing w:line="460" w:lineRule="exact"/>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推荐单位意见：</w:t>
            </w:r>
          </w:p>
          <w:p>
            <w:pPr>
              <w:tabs>
                <w:tab w:val="left" w:pos="630"/>
              </w:tabs>
              <w:spacing w:line="460" w:lineRule="exact"/>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s>
              <w:spacing w:line="460" w:lineRule="exact"/>
              <w:ind w:right="960"/>
              <w:jc w:val="center"/>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 xml:space="preserve">                                              </w:t>
            </w:r>
          </w:p>
          <w:p>
            <w:pPr>
              <w:tabs>
                <w:tab w:val="left" w:pos="630"/>
                <w:tab w:val="left" w:pos="5710"/>
              </w:tabs>
              <w:spacing w:line="460" w:lineRule="exact"/>
              <w:ind w:right="960"/>
              <w:jc w:val="center"/>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 xml:space="preserve">                          盖  章：</w:t>
            </w:r>
          </w:p>
          <w:p>
            <w:pPr>
              <w:tabs>
                <w:tab w:val="left" w:pos="630"/>
              </w:tabs>
              <w:spacing w:line="460" w:lineRule="exact"/>
              <w:ind w:right="800"/>
              <w:jc w:val="center"/>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 xml:space="preserve">                                      </w:t>
            </w:r>
          </w:p>
          <w:p>
            <w:pPr>
              <w:tabs>
                <w:tab w:val="left" w:pos="630"/>
              </w:tabs>
              <w:spacing w:line="460" w:lineRule="exact"/>
              <w:ind w:right="800"/>
              <w:jc w:val="center"/>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3" w:hRule="atLeast"/>
          <w:jc w:val="center"/>
        </w:trPr>
        <w:tc>
          <w:tcPr>
            <w:tcW w:w="9964" w:type="dxa"/>
            <w:gridSpan w:val="12"/>
            <w:tcBorders>
              <w:top w:val="single" w:color="auto" w:sz="4" w:space="0"/>
              <w:left w:val="single" w:color="auto" w:sz="4" w:space="0"/>
              <w:bottom w:val="single" w:color="auto" w:sz="4" w:space="0"/>
              <w:right w:val="single" w:color="auto" w:sz="4" w:space="0"/>
            </w:tcBorders>
            <w:noWrap w:val="0"/>
            <w:vAlign w:val="top"/>
          </w:tcPr>
          <w:p>
            <w:pPr>
              <w:tabs>
                <w:tab w:val="left" w:pos="630"/>
              </w:tabs>
              <w:spacing w:line="460" w:lineRule="exact"/>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s>
              <w:spacing w:line="460" w:lineRule="exact"/>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专家组评估意见：</w:t>
            </w:r>
          </w:p>
          <w:p>
            <w:pPr>
              <w:tabs>
                <w:tab w:val="left" w:pos="630"/>
              </w:tabs>
              <w:spacing w:line="460" w:lineRule="exact"/>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s>
              <w:spacing w:line="460" w:lineRule="exact"/>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s>
              <w:spacing w:line="460" w:lineRule="exact"/>
              <w:ind w:right="1960"/>
              <w:jc w:val="center"/>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 xml:space="preserve">                                 盖  章： </w:t>
            </w:r>
          </w:p>
          <w:p>
            <w:pPr>
              <w:tabs>
                <w:tab w:val="left" w:pos="630"/>
              </w:tabs>
              <w:spacing w:line="460" w:lineRule="exact"/>
              <w:ind w:right="1280"/>
              <w:jc w:val="right"/>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4" w:hRule="atLeast"/>
          <w:jc w:val="center"/>
        </w:trPr>
        <w:tc>
          <w:tcPr>
            <w:tcW w:w="9964" w:type="dxa"/>
            <w:gridSpan w:val="12"/>
            <w:tcBorders>
              <w:top w:val="single" w:color="auto" w:sz="4" w:space="0"/>
              <w:left w:val="single" w:color="auto" w:sz="4" w:space="0"/>
              <w:bottom w:val="single" w:color="auto" w:sz="4" w:space="0"/>
              <w:right w:val="single" w:color="auto" w:sz="4" w:space="0"/>
            </w:tcBorders>
            <w:noWrap w:val="0"/>
            <w:vAlign w:val="top"/>
          </w:tcPr>
          <w:p>
            <w:pPr>
              <w:tabs>
                <w:tab w:val="left" w:pos="630"/>
              </w:tabs>
              <w:spacing w:line="460" w:lineRule="exact"/>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s>
              <w:spacing w:line="460" w:lineRule="exact"/>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lang w:val="en-US" w:eastAsia="zh-CN"/>
                <w14:textFill>
                  <w14:solidFill>
                    <w14:schemeClr w14:val="tx1"/>
                  </w14:solidFill>
                </w14:textFill>
              </w:rPr>
              <w:t>县</w:t>
            </w:r>
            <w:r>
              <w:rPr>
                <w:rFonts w:hint="eastAsia" w:ascii="宋体" w:hAnsi="宋体" w:eastAsia="宋体" w:cs="宋体"/>
                <w:color w:val="000000" w:themeColor="text1"/>
                <w:sz w:val="30"/>
                <w:szCs w:val="30"/>
                <w:highlight w:val="none"/>
                <w14:textFill>
                  <w14:solidFill>
                    <w14:schemeClr w14:val="tx1"/>
                  </w14:solidFill>
                </w14:textFill>
              </w:rPr>
              <w:t>人力资源和社会保障部门意见：</w:t>
            </w:r>
          </w:p>
          <w:p>
            <w:pPr>
              <w:tabs>
                <w:tab w:val="left" w:pos="630"/>
              </w:tabs>
              <w:spacing w:line="460" w:lineRule="exact"/>
              <w:ind w:right="640"/>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s>
              <w:spacing w:line="460" w:lineRule="exact"/>
              <w:ind w:right="640"/>
              <w:jc w:val="right"/>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 w:val="left" w:pos="5530"/>
                <w:tab w:val="left" w:pos="5710"/>
              </w:tabs>
              <w:wordWrap w:val="0"/>
              <w:spacing w:line="460" w:lineRule="exact"/>
              <w:ind w:right="800"/>
              <w:jc w:val="right"/>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 xml:space="preserve">盖   章：         </w:t>
            </w:r>
          </w:p>
          <w:p>
            <w:pPr>
              <w:tabs>
                <w:tab w:val="left" w:pos="630"/>
                <w:tab w:val="left" w:pos="5680"/>
              </w:tabs>
              <w:spacing w:line="460" w:lineRule="exact"/>
              <w:ind w:right="960"/>
              <w:jc w:val="center"/>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89" w:hRule="atLeast"/>
          <w:jc w:val="center"/>
        </w:trPr>
        <w:tc>
          <w:tcPr>
            <w:tcW w:w="9964" w:type="dxa"/>
            <w:gridSpan w:val="12"/>
            <w:tcBorders>
              <w:top w:val="single" w:color="auto" w:sz="4" w:space="0"/>
              <w:left w:val="single" w:color="auto" w:sz="4" w:space="0"/>
              <w:bottom w:val="single" w:color="auto" w:sz="4" w:space="0"/>
              <w:right w:val="single" w:color="auto" w:sz="4" w:space="0"/>
            </w:tcBorders>
            <w:noWrap w:val="0"/>
            <w:vAlign w:val="top"/>
          </w:tcPr>
          <w:p>
            <w:pPr>
              <w:tabs>
                <w:tab w:val="left" w:pos="630"/>
                <w:tab w:val="left" w:pos="5680"/>
              </w:tabs>
              <w:spacing w:line="460" w:lineRule="exact"/>
              <w:ind w:right="960"/>
              <w:jc w:val="left"/>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 w:val="left" w:pos="5680"/>
              </w:tabs>
              <w:spacing w:line="460" w:lineRule="exact"/>
              <w:ind w:right="960"/>
              <w:jc w:val="left"/>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lang w:val="en-US" w:eastAsia="zh-CN"/>
                <w14:textFill>
                  <w14:solidFill>
                    <w14:schemeClr w14:val="tx1"/>
                  </w14:solidFill>
                </w14:textFill>
              </w:rPr>
              <w:t>县</w:t>
            </w:r>
            <w:r>
              <w:rPr>
                <w:rFonts w:hint="eastAsia" w:ascii="宋体" w:hAnsi="宋体" w:cs="宋体"/>
                <w:color w:val="000000" w:themeColor="text1"/>
                <w:sz w:val="30"/>
                <w:szCs w:val="30"/>
                <w:highlight w:val="none"/>
                <w:lang w:val="en-US" w:eastAsia="zh-CN"/>
                <w14:textFill>
                  <w14:solidFill>
                    <w14:schemeClr w14:val="tx1"/>
                  </w14:solidFill>
                </w14:textFill>
              </w:rPr>
              <w:t>委人才办</w:t>
            </w:r>
            <w:r>
              <w:rPr>
                <w:rFonts w:hint="eastAsia" w:ascii="宋体" w:hAnsi="宋体" w:eastAsia="宋体" w:cs="宋体"/>
                <w:color w:val="000000" w:themeColor="text1"/>
                <w:sz w:val="30"/>
                <w:szCs w:val="30"/>
                <w:highlight w:val="none"/>
                <w14:textFill>
                  <w14:solidFill>
                    <w14:schemeClr w14:val="tx1"/>
                  </w14:solidFill>
                </w14:textFill>
              </w:rPr>
              <w:t>意见：</w:t>
            </w:r>
          </w:p>
          <w:p>
            <w:pPr>
              <w:tabs>
                <w:tab w:val="left" w:pos="630"/>
                <w:tab w:val="left" w:pos="5680"/>
              </w:tabs>
              <w:spacing w:line="460" w:lineRule="exact"/>
              <w:ind w:right="960"/>
              <w:jc w:val="left"/>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 xml:space="preserve"> </w:t>
            </w:r>
          </w:p>
          <w:p>
            <w:pPr>
              <w:tabs>
                <w:tab w:val="left" w:pos="630"/>
                <w:tab w:val="left" w:pos="5680"/>
              </w:tabs>
              <w:spacing w:line="460" w:lineRule="exact"/>
              <w:ind w:right="960"/>
              <w:jc w:val="left"/>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 w:val="left" w:pos="5680"/>
              </w:tabs>
              <w:spacing w:line="460" w:lineRule="exact"/>
              <w:ind w:right="960"/>
              <w:jc w:val="left"/>
              <w:rPr>
                <w:rFonts w:hint="eastAsia" w:ascii="宋体" w:hAnsi="宋体" w:eastAsia="宋体" w:cs="宋体"/>
                <w:color w:val="000000" w:themeColor="text1"/>
                <w:sz w:val="30"/>
                <w:szCs w:val="30"/>
                <w:highlight w:val="none"/>
                <w14:textFill>
                  <w14:solidFill>
                    <w14:schemeClr w14:val="tx1"/>
                  </w14:solidFill>
                </w14:textFill>
              </w:rPr>
            </w:pPr>
          </w:p>
          <w:p>
            <w:pPr>
              <w:tabs>
                <w:tab w:val="left" w:pos="630"/>
                <w:tab w:val="left" w:pos="5530"/>
                <w:tab w:val="left" w:pos="5710"/>
              </w:tabs>
              <w:wordWrap w:val="0"/>
              <w:spacing w:line="460" w:lineRule="exact"/>
              <w:ind w:right="800"/>
              <w:jc w:val="right"/>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 xml:space="preserve">                                     盖   章：       </w:t>
            </w:r>
          </w:p>
          <w:p>
            <w:pPr>
              <w:tabs>
                <w:tab w:val="left" w:pos="630"/>
                <w:tab w:val="left" w:pos="5680"/>
              </w:tabs>
              <w:spacing w:line="460" w:lineRule="exact"/>
              <w:ind w:right="960"/>
              <w:jc w:val="left"/>
              <w:rPr>
                <w:rFonts w:hint="eastAsia" w:ascii="宋体" w:hAnsi="宋体" w:eastAsia="宋体" w:cs="宋体"/>
                <w:color w:val="000000" w:themeColor="text1"/>
                <w:sz w:val="30"/>
                <w:szCs w:val="30"/>
                <w:highlight w:val="none"/>
                <w14:textFill>
                  <w14:solidFill>
                    <w14:schemeClr w14:val="tx1"/>
                  </w14:solidFill>
                </w14:textFill>
              </w:rPr>
            </w:pPr>
            <w:r>
              <w:rPr>
                <w:rFonts w:hint="eastAsia" w:ascii="宋体" w:hAnsi="宋体" w:eastAsia="宋体" w:cs="宋体"/>
                <w:color w:val="000000" w:themeColor="text1"/>
                <w:sz w:val="30"/>
                <w:szCs w:val="30"/>
                <w:highlight w:val="none"/>
                <w14:textFill>
                  <w14:solidFill>
                    <w14:schemeClr w14:val="tx1"/>
                  </w14:solidFill>
                </w14:textFill>
              </w:rPr>
              <w:t xml:space="preserve">                                              年   月   日</w:t>
            </w:r>
          </w:p>
        </w:tc>
      </w:tr>
    </w:tbl>
    <w:p>
      <w:pPr>
        <w:rPr>
          <w:color w:val="000000" w:themeColor="text1"/>
          <w14:textFill>
            <w14:solidFill>
              <w14:schemeClr w14:val="tx1"/>
            </w14:solidFill>
          </w14:textFill>
        </w:rPr>
      </w:pPr>
    </w:p>
    <w:sectPr>
      <w:pgSz w:w="11906" w:h="16838"/>
      <w:pgMar w:top="1440" w:right="1803" w:bottom="1440" w:left="1803"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2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altName w:val="仿宋_GB2312"/>
    <w:panose1 w:val="03000509000000000000"/>
    <w:charset w:val="86"/>
    <w:family w:val="auto"/>
    <w:pitch w:val="default"/>
    <w:sig w:usb0="00000000" w:usb1="00000000" w:usb2="00000000" w:usb3="00000000" w:csb0="00000000" w:csb1="00000000"/>
  </w:font>
  <w:font w:name="方正仿宋简体">
    <w:altName w:val="宋体"/>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tentative="0">
      <w:start w:val="2"/>
      <w:numFmt w:val="decimal"/>
      <w:suff w:val="nothing"/>
      <w:lvlText w:val="%1."/>
      <w:lvlJc w:val="left"/>
    </w:lvl>
  </w:abstractNum>
  <w:abstractNum w:abstractNumId="1">
    <w:nsid w:val="00000006"/>
    <w:multiLevelType w:val="singleLevel"/>
    <w:tmpl w:val="00000006"/>
    <w:lvl w:ilvl="0" w:tentative="0">
      <w:start w:val="1"/>
      <w:numFmt w:val="chineseCounting"/>
      <w:suff w:val="nothing"/>
      <w:lvlText w:val="%1、"/>
      <w:lvlJc w:val="left"/>
      <w:rPr>
        <w:rFonts w:hint="eastAsia"/>
      </w:rPr>
    </w:lvl>
  </w:abstractNum>
  <w:abstractNum w:abstractNumId="2">
    <w:nsid w:val="00000008"/>
    <w:multiLevelType w:val="singleLevel"/>
    <w:tmpl w:val="00000008"/>
    <w:lvl w:ilvl="0" w:tentative="0">
      <w:start w:val="1"/>
      <w:numFmt w:val="chineseCounting"/>
      <w:suff w:val="nothing"/>
      <w:lvlText w:val="（%1）"/>
      <w:lvlJc w:val="left"/>
      <w:rPr>
        <w:rFonts w:hint="eastAsia"/>
      </w:rPr>
    </w:lvl>
  </w:abstractNum>
  <w:abstractNum w:abstractNumId="3">
    <w:nsid w:val="0000000A"/>
    <w:multiLevelType w:val="singleLevel"/>
    <w:tmpl w:val="0000000A"/>
    <w:lvl w:ilvl="0" w:tentative="0">
      <w:start w:val="1"/>
      <w:numFmt w:val="decimal"/>
      <w:suff w:val="nothing"/>
      <w:lvlText w:val="%1."/>
      <w:lvlJc w:val="left"/>
    </w:lvl>
  </w:abstractNum>
  <w:abstractNum w:abstractNumId="4">
    <w:nsid w:val="0000000F"/>
    <w:multiLevelType w:val="singleLevel"/>
    <w:tmpl w:val="0000000F"/>
    <w:lvl w:ilvl="0" w:tentative="0">
      <w:start w:val="1"/>
      <w:numFmt w:val="chineseCounting"/>
      <w:suff w:val="nothing"/>
      <w:lvlText w:val="（%1）"/>
      <w:lvlJc w:val="left"/>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2"/>
    </o:shapelayout>
  </w:hdrShapeDefaults>
  <w:footnotePr>
    <w:numFmt w:val="decimalEnclosedCircleChinese"/>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wZWJhYWUxMGY5YjIwNjA1NTIxMjE2YWVmY2NjYzQifQ=="/>
  </w:docVars>
  <w:rsids>
    <w:rsidRoot w:val="741475FF"/>
    <w:rsid w:val="025A5873"/>
    <w:rsid w:val="03510F4A"/>
    <w:rsid w:val="06060288"/>
    <w:rsid w:val="065E4442"/>
    <w:rsid w:val="070B0FFE"/>
    <w:rsid w:val="09903B7C"/>
    <w:rsid w:val="0B133941"/>
    <w:rsid w:val="0B72465B"/>
    <w:rsid w:val="0BC268F7"/>
    <w:rsid w:val="0C660962"/>
    <w:rsid w:val="0D007D3E"/>
    <w:rsid w:val="0E82088F"/>
    <w:rsid w:val="0F006BAB"/>
    <w:rsid w:val="102E6B12"/>
    <w:rsid w:val="117963DA"/>
    <w:rsid w:val="121D0DB5"/>
    <w:rsid w:val="14175B62"/>
    <w:rsid w:val="164C749C"/>
    <w:rsid w:val="168102F2"/>
    <w:rsid w:val="18020435"/>
    <w:rsid w:val="1B0334DB"/>
    <w:rsid w:val="1D530E7B"/>
    <w:rsid w:val="203F2C8A"/>
    <w:rsid w:val="212934CB"/>
    <w:rsid w:val="29D42D19"/>
    <w:rsid w:val="2A94250C"/>
    <w:rsid w:val="32E84A1E"/>
    <w:rsid w:val="334B068E"/>
    <w:rsid w:val="34AB2850"/>
    <w:rsid w:val="35C411F8"/>
    <w:rsid w:val="369B6BB8"/>
    <w:rsid w:val="39D74748"/>
    <w:rsid w:val="3B2C5FE9"/>
    <w:rsid w:val="3C902D03"/>
    <w:rsid w:val="3FE0535E"/>
    <w:rsid w:val="4305601E"/>
    <w:rsid w:val="43662B87"/>
    <w:rsid w:val="4AEE00F6"/>
    <w:rsid w:val="4BAB59EA"/>
    <w:rsid w:val="4C772E62"/>
    <w:rsid w:val="4D627116"/>
    <w:rsid w:val="4D921CFD"/>
    <w:rsid w:val="50191EC6"/>
    <w:rsid w:val="52604685"/>
    <w:rsid w:val="52D278DD"/>
    <w:rsid w:val="53E67A8D"/>
    <w:rsid w:val="543B61A0"/>
    <w:rsid w:val="55064C37"/>
    <w:rsid w:val="55657E70"/>
    <w:rsid w:val="576F2BAC"/>
    <w:rsid w:val="57D34920"/>
    <w:rsid w:val="5B240392"/>
    <w:rsid w:val="61867620"/>
    <w:rsid w:val="647A5275"/>
    <w:rsid w:val="65732EDE"/>
    <w:rsid w:val="6721393B"/>
    <w:rsid w:val="685104A4"/>
    <w:rsid w:val="6D8E6566"/>
    <w:rsid w:val="6DB2598D"/>
    <w:rsid w:val="6E7A6F72"/>
    <w:rsid w:val="6F355AD0"/>
    <w:rsid w:val="70C94606"/>
    <w:rsid w:val="72781F4B"/>
    <w:rsid w:val="72BF7063"/>
    <w:rsid w:val="741475FF"/>
    <w:rsid w:val="7465798B"/>
    <w:rsid w:val="752939E6"/>
    <w:rsid w:val="75ED6310"/>
    <w:rsid w:val="78E44111"/>
    <w:rsid w:val="78EE6B85"/>
    <w:rsid w:val="7A08479F"/>
    <w:rsid w:val="7BC16C73"/>
    <w:rsid w:val="7BC33516"/>
    <w:rsid w:val="7C49129C"/>
    <w:rsid w:val="7CA95F92"/>
    <w:rsid w:val="7D546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heme="minorBidi"/>
      <w:kern w:val="2"/>
      <w:sz w:val="21"/>
      <w:lang w:val="en-US" w:eastAsia="zh-CN"/>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eastAsia="仿宋_GB2312"/>
      <w:color w:val="000000"/>
      <w:sz w:val="32"/>
      <w:szCs w:val="21"/>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100" w:beforeLines="0" w:beforeAutospacing="1" w:after="100" w:afterLines="0" w:afterAutospacing="1"/>
      <w:ind w:left="0" w:right="0"/>
      <w:jc w:val="left"/>
    </w:pPr>
    <w:rPr>
      <w:kern w:val="0"/>
      <w:sz w:val="24"/>
      <w:szCs w:val="20"/>
      <w:lang w:val="en-US" w:eastAsia="zh-CN" w:bidi="ar-SA"/>
    </w:rPr>
  </w:style>
  <w:style w:type="paragraph" w:customStyle="1" w:styleId="8">
    <w:name w:val="正文 New"/>
    <w:qFormat/>
    <w:uiPriority w:val="0"/>
    <w:pPr>
      <w:widowControl w:val="0"/>
      <w:jc w:val="both"/>
    </w:pPr>
    <w:rPr>
      <w:rFonts w:ascii="Times New Roman" w:hAnsi="Times New Roman" w:eastAsia="宋体" w:cstheme="minorBidi"/>
      <w:kern w:val="2"/>
      <w:sz w:val="21"/>
      <w:szCs w:val="24"/>
      <w:lang w:val="en-US" w:eastAsia="zh-CN" w:bidi="ar-SA"/>
    </w:rPr>
  </w:style>
  <w:style w:type="paragraph" w:customStyle="1" w:styleId="9">
    <w:name w:val="正文 New New"/>
    <w:qFormat/>
    <w:uiPriority w:val="0"/>
    <w:pPr>
      <w:widowControl w:val="0"/>
      <w:jc w:val="both"/>
    </w:pPr>
    <w:rPr>
      <w:rFonts w:ascii="Times New Roman" w:hAnsi="Times New Roman" w:eastAsia="宋体" w:cstheme="minorBidi"/>
      <w:kern w:val="2"/>
      <w:sz w:val="21"/>
      <w:szCs w:val="24"/>
      <w:lang w:val="en-US" w:eastAsia="zh-CN" w:bidi="ar-SA"/>
    </w:rPr>
  </w:style>
  <w:style w:type="paragraph" w:customStyle="1" w:styleId="10">
    <w:name w:val="正文 New New New New New New New New New"/>
    <w:qFormat/>
    <w:uiPriority w:val="0"/>
    <w:pPr>
      <w:widowControl w:val="0"/>
      <w:jc w:val="both"/>
    </w:pPr>
    <w:rPr>
      <w:rFonts w:ascii="Times New Roman" w:hAnsi="Times New Roman" w:eastAsia="宋体" w:cstheme="minorBidi"/>
      <w:kern w:val="2"/>
      <w:sz w:val="21"/>
      <w:lang w:val="en-US" w:eastAsia="zh-CN" w:bidi="ar-SA"/>
    </w:rPr>
  </w:style>
  <w:style w:type="paragraph" w:customStyle="1" w:styleId="11">
    <w:name w:val="正文 New New New New New New New New New New"/>
    <w:qFormat/>
    <w:uiPriority w:val="0"/>
    <w:pPr>
      <w:widowControl w:val="0"/>
      <w:jc w:val="both"/>
    </w:pPr>
    <w:rPr>
      <w:rFonts w:ascii="Times New Roman" w:hAnsi="Times New Roman" w:eastAsia="宋体" w:cstheme="minorBidi"/>
      <w:kern w:val="2"/>
      <w:sz w:val="21"/>
      <w:lang w:val="en-US" w:eastAsia="zh-CN" w:bidi="ar-SA"/>
    </w:rPr>
  </w:style>
  <w:style w:type="paragraph" w:customStyle="1" w:styleId="12">
    <w:name w:val="正文 New New New New New New New New New New New New New"/>
    <w:qFormat/>
    <w:uiPriority w:val="0"/>
    <w:pPr>
      <w:widowControl w:val="0"/>
      <w:jc w:val="both"/>
    </w:pPr>
    <w:rPr>
      <w:rFonts w:ascii="Times New Roman" w:hAnsi="Times New Roman" w:eastAsia="宋体" w:cstheme="minorBidi"/>
      <w:kern w:val="2"/>
      <w:sz w:val="21"/>
      <w:lang w:val="en-US" w:eastAsia="zh-CN" w:bidi="ar-SA"/>
    </w:rPr>
  </w:style>
  <w:style w:type="paragraph" w:customStyle="1" w:styleId="13">
    <w:name w:val="正文 New New New New New New New New New New New New"/>
    <w:qFormat/>
    <w:uiPriority w:val="0"/>
    <w:pPr>
      <w:widowControl w:val="0"/>
      <w:jc w:val="both"/>
    </w:pPr>
    <w:rPr>
      <w:rFonts w:ascii="Times New Roman" w:hAnsi="Times New Roman" w:eastAsia="宋体" w:cstheme="minorBidi"/>
      <w:kern w:val="2"/>
      <w:sz w:val="21"/>
      <w:lang w:val="en-US" w:eastAsia="zh-CN" w:bidi="ar-SA"/>
    </w:rPr>
  </w:style>
  <w:style w:type="paragraph" w:customStyle="1" w:styleId="14">
    <w:name w:val="正文 New New New New New New New New New New New"/>
    <w:qFormat/>
    <w:uiPriority w:val="0"/>
    <w:pPr>
      <w:widowControl w:val="0"/>
      <w:jc w:val="both"/>
    </w:pPr>
    <w:rPr>
      <w:rFonts w:ascii="Times New Roman" w:hAnsi="Times New Roman" w:eastAsia="宋体" w:cstheme="minorBidi"/>
      <w:kern w:val="2"/>
      <w:sz w:val="21"/>
      <w:lang w:val="en-US" w:eastAsia="zh-CN" w:bidi="ar-SA"/>
    </w:rPr>
  </w:style>
  <w:style w:type="paragraph" w:customStyle="1" w:styleId="15">
    <w:name w:val="正文 New New New New New New New New New New New New New New"/>
    <w:qFormat/>
    <w:uiPriority w:val="0"/>
    <w:pPr>
      <w:widowControl w:val="0"/>
      <w:jc w:val="both"/>
    </w:pPr>
    <w:rPr>
      <w:rFonts w:ascii="Times New Roman" w:hAnsi="Times New Roman" w:eastAsia="宋体" w:cstheme="minorBidi"/>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10492</Words>
  <Characters>10767</Characters>
  <Lines>0</Lines>
  <Paragraphs>0</Paragraphs>
  <TotalTime>8</TotalTime>
  <ScaleCrop>false</ScaleCrop>
  <LinksUpToDate>false</LinksUpToDate>
  <CharactersWithSpaces>12762</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2023-04-06T08:14:00Z</dcterms:created>
  <dc:creator>7LBGS</dc:creator>
  <cp:lastModifiedBy>7LBGS</cp:lastModifiedBy>
  <cp:lastPrinted>2023-11-15T09:55:00Z</cp:lastPrinted>
  <dcterms:modified xsi:type="dcterms:W3CDTF">2023-12-08T01:52:19Z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y fmtid="{D5CDD505-2E9C-101B-9397-08002B2CF9AE}" pid="3" name="ICV">
    <vt:lpwstr>AFD7F1000B604EE1A9912903317572EB</vt:lpwstr>
  </property>
</Properties>
</file>